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109F" w:rsidRDefault="0016109F" w:rsidP="0016109F">
      <w:pPr>
        <w:jc w:val="center"/>
        <w:outlineLvl w:val="0"/>
        <w:rPr>
          <w:sz w:val="28"/>
          <w:szCs w:val="28"/>
        </w:rPr>
      </w:pPr>
      <w:r>
        <w:rPr>
          <w:noProof/>
          <w:sz w:val="28"/>
          <w:szCs w:val="28"/>
        </w:rPr>
        <w:drawing>
          <wp:inline distT="0" distB="0" distL="0" distR="0" wp14:anchorId="1CDE823B" wp14:editId="1F36E056">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16109F" w:rsidRPr="00C6797F" w:rsidRDefault="0016109F" w:rsidP="0016109F">
      <w:pPr>
        <w:jc w:val="center"/>
        <w:outlineLvl w:val="0"/>
      </w:pPr>
      <w:r w:rsidRPr="00C6797F">
        <w:t>МИНИСТЕРСТВО НАУКИ И ВЫСШЕГО ОБРАЗОВАНИЯ РОССИЙСКОЙ ФЕДЕРАЦИИ</w:t>
      </w:r>
    </w:p>
    <w:p w:rsidR="0016109F" w:rsidRPr="0016109F" w:rsidRDefault="0016109F" w:rsidP="0016109F">
      <w:pPr>
        <w:jc w:val="center"/>
        <w:rPr>
          <w:b/>
          <w:bCs/>
          <w:sz w:val="24"/>
          <w:szCs w:val="24"/>
        </w:rPr>
      </w:pPr>
      <w:r w:rsidRPr="0016109F">
        <w:rPr>
          <w:b/>
          <w:bCs/>
          <w:sz w:val="24"/>
          <w:szCs w:val="24"/>
        </w:rPr>
        <w:t>ФЕДЕРАЛЬНОЕ ГОСУДАРСТВЕННОЕ БЮДЖЕТНОЕ ОБРАЗОВАТЕЛЬНОЕ УЧРЕЖДЕНИЕ ВЫСШЕГО ОБРАЗОВАНИЯ «ДОНСКОЙ ГОСУДАРСТВЕННЫЙ ТЕХНИЧЕСКИЙ УНИВЕРСИТЕТ»</w:t>
      </w:r>
    </w:p>
    <w:p w:rsidR="0016109F" w:rsidRPr="0016109F" w:rsidRDefault="0016109F" w:rsidP="0016109F">
      <w:pPr>
        <w:jc w:val="center"/>
        <w:rPr>
          <w:b/>
          <w:bCs/>
          <w:sz w:val="24"/>
          <w:szCs w:val="24"/>
        </w:rPr>
      </w:pPr>
      <w:r w:rsidRPr="0016109F">
        <w:rPr>
          <w:b/>
          <w:bCs/>
          <w:sz w:val="24"/>
          <w:szCs w:val="24"/>
        </w:rPr>
        <w:t>(ДГТУ)</w:t>
      </w:r>
    </w:p>
    <w:p w:rsidR="0016109F" w:rsidRDefault="0016109F" w:rsidP="0016109F">
      <w:pPr>
        <w:jc w:val="center"/>
        <w:rPr>
          <w:b/>
          <w:bCs/>
          <w:sz w:val="28"/>
          <w:szCs w:val="28"/>
        </w:rPr>
      </w:pPr>
    </w:p>
    <w:p w:rsidR="0016109F" w:rsidRDefault="0016109F" w:rsidP="0016109F">
      <w:pPr>
        <w:jc w:val="center"/>
        <w:rPr>
          <w:b/>
          <w:bCs/>
          <w:sz w:val="28"/>
          <w:szCs w:val="28"/>
        </w:rPr>
      </w:pPr>
    </w:p>
    <w:p w:rsidR="0016109F" w:rsidRPr="0016109F" w:rsidRDefault="0016109F" w:rsidP="0016109F">
      <w:pPr>
        <w:spacing w:after="0" w:line="360" w:lineRule="auto"/>
        <w:jc w:val="center"/>
        <w:rPr>
          <w:b/>
          <w:bCs/>
          <w:sz w:val="28"/>
          <w:szCs w:val="28"/>
        </w:rPr>
      </w:pPr>
    </w:p>
    <w:tbl>
      <w:tblPr>
        <w:tblW w:w="0" w:type="auto"/>
        <w:tblCellMar>
          <w:left w:w="0" w:type="dxa"/>
          <w:right w:w="0" w:type="dxa"/>
        </w:tblCellMar>
        <w:tblLook w:val="04A0" w:firstRow="1" w:lastRow="0" w:firstColumn="1" w:lastColumn="0" w:noHBand="0" w:noVBand="1"/>
      </w:tblPr>
      <w:tblGrid>
        <w:gridCol w:w="9355"/>
      </w:tblGrid>
      <w:tr w:rsidR="00AE6DEC" w:rsidRPr="00832380" w:rsidTr="00AE6DEC">
        <w:trPr>
          <w:trHeight w:hRule="exact" w:val="585"/>
        </w:trPr>
        <w:tc>
          <w:tcPr>
            <w:tcW w:w="10221" w:type="dxa"/>
            <w:shd w:val="clear" w:color="000000" w:fill="FFFFFF"/>
            <w:tcMar>
              <w:left w:w="34" w:type="dxa"/>
              <w:right w:w="34" w:type="dxa"/>
            </w:tcMar>
          </w:tcPr>
          <w:p w:rsidR="00AE6DEC" w:rsidRPr="00832380" w:rsidRDefault="00AE6DEC" w:rsidP="00AE6DEC">
            <w:pPr>
              <w:spacing w:after="0" w:line="240" w:lineRule="auto"/>
              <w:jc w:val="center"/>
              <w:rPr>
                <w:sz w:val="24"/>
                <w:szCs w:val="24"/>
              </w:rPr>
            </w:pPr>
            <w:r w:rsidRPr="00832380">
              <w:rPr>
                <w:b/>
                <w:color w:val="000000"/>
                <w:sz w:val="24"/>
                <w:szCs w:val="24"/>
              </w:rPr>
              <w:t>МЕТОДИЧЕСКИЕ МАТЕРИАЛЫ</w:t>
            </w:r>
          </w:p>
          <w:p w:rsidR="00AE6DEC" w:rsidRPr="00832380" w:rsidRDefault="00AE6DEC" w:rsidP="00AE6DEC">
            <w:pPr>
              <w:spacing w:after="0" w:line="240" w:lineRule="auto"/>
              <w:jc w:val="center"/>
              <w:rPr>
                <w:sz w:val="24"/>
                <w:szCs w:val="24"/>
              </w:rPr>
            </w:pPr>
            <w:r w:rsidRPr="00832380">
              <w:rPr>
                <w:sz w:val="24"/>
                <w:szCs w:val="24"/>
              </w:rPr>
              <w:t>к рабочей программе дисциплины</w:t>
            </w:r>
          </w:p>
        </w:tc>
      </w:tr>
      <w:tr w:rsidR="00AE6DEC" w:rsidRPr="00832380" w:rsidTr="00AE6DEC">
        <w:trPr>
          <w:trHeight w:hRule="exact" w:val="1915"/>
        </w:trPr>
        <w:tc>
          <w:tcPr>
            <w:tcW w:w="10221" w:type="dxa"/>
            <w:shd w:val="clear" w:color="000000" w:fill="FFFFFF"/>
            <w:tcMar>
              <w:left w:w="34" w:type="dxa"/>
              <w:right w:w="34" w:type="dxa"/>
            </w:tcMar>
          </w:tcPr>
          <w:p w:rsidR="00AE6DEC" w:rsidRPr="002E032C" w:rsidRDefault="00AE6DEC" w:rsidP="00AE6DEC">
            <w:pPr>
              <w:spacing w:after="0"/>
              <w:jc w:val="center"/>
              <w:rPr>
                <w:b/>
                <w:sz w:val="24"/>
                <w:szCs w:val="24"/>
              </w:rPr>
            </w:pPr>
            <w:r w:rsidRPr="00832380">
              <w:rPr>
                <w:color w:val="000000"/>
                <w:sz w:val="24"/>
                <w:szCs w:val="24"/>
              </w:rPr>
              <w:t xml:space="preserve"> </w:t>
            </w:r>
            <w:r w:rsidRPr="002E032C">
              <w:rPr>
                <w:b/>
                <w:color w:val="000000"/>
                <w:sz w:val="24"/>
                <w:szCs w:val="24"/>
              </w:rPr>
              <w:t>«</w:t>
            </w:r>
            <w:r w:rsidR="005370F9">
              <w:rPr>
                <w:b/>
                <w:color w:val="000000"/>
                <w:sz w:val="24"/>
                <w:szCs w:val="24"/>
              </w:rPr>
              <w:t>СТУДИЙНАЯ ФОТОСЪЁМКА</w:t>
            </w:r>
            <w:r w:rsidRPr="002E032C">
              <w:rPr>
                <w:b/>
                <w:color w:val="000000"/>
                <w:sz w:val="24"/>
                <w:szCs w:val="24"/>
              </w:rPr>
              <w:t>»</w:t>
            </w:r>
          </w:p>
          <w:p w:rsidR="00AE6DEC" w:rsidRPr="002E032C" w:rsidRDefault="00AE6DEC" w:rsidP="00AE6DEC">
            <w:pPr>
              <w:spacing w:after="0"/>
              <w:jc w:val="center"/>
              <w:rPr>
                <w:color w:val="000000"/>
                <w:sz w:val="24"/>
                <w:szCs w:val="24"/>
              </w:rPr>
            </w:pPr>
            <w:r w:rsidRPr="002E032C">
              <w:rPr>
                <w:color w:val="000000"/>
                <w:sz w:val="24"/>
                <w:szCs w:val="24"/>
              </w:rPr>
              <w:t>для обучающихся по направлению подготовки</w:t>
            </w:r>
          </w:p>
          <w:p w:rsidR="001D603C" w:rsidRPr="001D603C" w:rsidRDefault="001D603C" w:rsidP="001D603C">
            <w:pPr>
              <w:spacing w:after="0"/>
              <w:jc w:val="center"/>
              <w:rPr>
                <w:rFonts w:eastAsiaTheme="minorEastAsia"/>
                <w:color w:val="000000"/>
                <w:sz w:val="24"/>
                <w:szCs w:val="24"/>
                <w:lang w:eastAsia="en-US"/>
              </w:rPr>
            </w:pPr>
            <w:r w:rsidRPr="001D603C">
              <w:rPr>
                <w:rFonts w:eastAsiaTheme="minorEastAsia"/>
                <w:color w:val="000000"/>
                <w:sz w:val="24"/>
                <w:szCs w:val="24"/>
                <w:lang w:eastAsia="en-US"/>
              </w:rPr>
              <w:t>51.03.02 Народная художественная культура</w:t>
            </w:r>
          </w:p>
          <w:p w:rsidR="001D603C" w:rsidRPr="001D603C" w:rsidRDefault="001D603C" w:rsidP="001D603C">
            <w:pPr>
              <w:spacing w:after="0"/>
              <w:jc w:val="center"/>
              <w:rPr>
                <w:rFonts w:eastAsiaTheme="minorEastAsia"/>
                <w:color w:val="000000"/>
                <w:sz w:val="24"/>
                <w:szCs w:val="24"/>
                <w:lang w:eastAsia="en-US"/>
              </w:rPr>
            </w:pPr>
            <w:r w:rsidRPr="001D603C">
              <w:rPr>
                <w:rFonts w:eastAsiaTheme="minorEastAsia"/>
                <w:color w:val="000000"/>
                <w:sz w:val="24"/>
                <w:szCs w:val="24"/>
                <w:lang w:eastAsia="en-US"/>
              </w:rPr>
              <w:t>профиль «Руководство студией кино-, фото- и видеотворчества»</w:t>
            </w:r>
          </w:p>
          <w:p w:rsidR="00AE6DEC" w:rsidRPr="00832380" w:rsidRDefault="001D603C" w:rsidP="005B28A2">
            <w:pPr>
              <w:spacing w:after="0"/>
              <w:jc w:val="center"/>
              <w:rPr>
                <w:sz w:val="24"/>
                <w:szCs w:val="24"/>
              </w:rPr>
            </w:pPr>
            <w:r w:rsidRPr="001D603C">
              <w:rPr>
                <w:rFonts w:eastAsiaTheme="minorEastAsia"/>
                <w:color w:val="000000"/>
                <w:sz w:val="24"/>
                <w:szCs w:val="24"/>
                <w:lang w:eastAsia="en-US"/>
              </w:rPr>
              <w:t>(</w:t>
            </w:r>
            <w:r w:rsidR="00C0564C">
              <w:rPr>
                <w:rFonts w:eastAsiaTheme="minorEastAsia"/>
                <w:color w:val="000000"/>
                <w:sz w:val="24"/>
                <w:szCs w:val="24"/>
                <w:lang w:eastAsia="en-US"/>
              </w:rPr>
              <w:t>за</w:t>
            </w:r>
            <w:r w:rsidRPr="001D603C">
              <w:rPr>
                <w:rFonts w:eastAsiaTheme="minorEastAsia"/>
                <w:color w:val="000000"/>
                <w:sz w:val="24"/>
                <w:szCs w:val="24"/>
                <w:lang w:eastAsia="en-US"/>
              </w:rPr>
              <w:t>очная форма обучения)</w:t>
            </w:r>
          </w:p>
        </w:tc>
      </w:tr>
    </w:tbl>
    <w:p w:rsidR="0016109F" w:rsidRPr="0016109F" w:rsidRDefault="0016109F" w:rsidP="0016109F">
      <w:pPr>
        <w:spacing w:after="0" w:line="360" w:lineRule="auto"/>
        <w:jc w:val="center"/>
        <w:rPr>
          <w:sz w:val="32"/>
          <w:szCs w:val="32"/>
        </w:rPr>
      </w:pPr>
    </w:p>
    <w:p w:rsidR="0016109F" w:rsidRDefault="0016109F" w:rsidP="0016109F">
      <w:pPr>
        <w:spacing w:after="0" w:line="360" w:lineRule="auto"/>
        <w:jc w:val="center"/>
        <w:rPr>
          <w:sz w:val="48"/>
          <w:szCs w:val="48"/>
        </w:rPr>
      </w:pPr>
    </w:p>
    <w:p w:rsidR="0016109F" w:rsidRPr="00AE2B18" w:rsidRDefault="0016109F" w:rsidP="0016109F">
      <w:pPr>
        <w:spacing w:after="0" w:line="360" w:lineRule="auto"/>
        <w:jc w:val="center"/>
      </w:pPr>
    </w:p>
    <w:p w:rsidR="0016109F" w:rsidRDefault="0016109F" w:rsidP="0016109F">
      <w:pPr>
        <w:spacing w:after="0" w:line="360" w:lineRule="auto"/>
      </w:pPr>
    </w:p>
    <w:p w:rsidR="0016109F" w:rsidRDefault="0016109F" w:rsidP="0016109F">
      <w:pPr>
        <w:spacing w:after="0" w:line="360" w:lineRule="auto"/>
        <w:jc w:val="center"/>
      </w:pPr>
    </w:p>
    <w:p w:rsidR="0016109F" w:rsidRDefault="0016109F" w:rsidP="0016109F">
      <w:pPr>
        <w:spacing w:after="0" w:line="360" w:lineRule="auto"/>
        <w:jc w:val="center"/>
      </w:pPr>
    </w:p>
    <w:p w:rsidR="00C6797F" w:rsidRDefault="00C6797F" w:rsidP="0016109F">
      <w:pPr>
        <w:spacing w:after="0" w:line="360" w:lineRule="auto"/>
        <w:jc w:val="center"/>
      </w:pPr>
    </w:p>
    <w:p w:rsidR="00C6797F" w:rsidRDefault="00C6797F" w:rsidP="0016109F">
      <w:pPr>
        <w:spacing w:after="0" w:line="360" w:lineRule="auto"/>
        <w:jc w:val="center"/>
      </w:pPr>
    </w:p>
    <w:p w:rsidR="00C6797F" w:rsidRDefault="00C6797F" w:rsidP="0016109F">
      <w:pPr>
        <w:spacing w:after="0" w:line="360" w:lineRule="auto"/>
        <w:jc w:val="center"/>
      </w:pPr>
    </w:p>
    <w:p w:rsidR="00C6797F" w:rsidRDefault="00C6797F" w:rsidP="0016109F">
      <w:pPr>
        <w:spacing w:after="0" w:line="360" w:lineRule="auto"/>
        <w:jc w:val="center"/>
      </w:pPr>
    </w:p>
    <w:p w:rsidR="0016109F" w:rsidRPr="00C6797F" w:rsidRDefault="0016109F" w:rsidP="00B4000A">
      <w:pPr>
        <w:spacing w:after="0" w:line="360" w:lineRule="auto"/>
        <w:rPr>
          <w:sz w:val="28"/>
          <w:szCs w:val="28"/>
        </w:rPr>
      </w:pPr>
    </w:p>
    <w:p w:rsidR="0016109F" w:rsidRPr="00C6797F" w:rsidRDefault="0016109F" w:rsidP="0016109F">
      <w:pPr>
        <w:spacing w:after="0" w:line="240" w:lineRule="auto"/>
        <w:jc w:val="center"/>
        <w:rPr>
          <w:sz w:val="28"/>
          <w:szCs w:val="28"/>
        </w:rPr>
      </w:pPr>
      <w:r w:rsidRPr="00C6797F">
        <w:rPr>
          <w:sz w:val="28"/>
          <w:szCs w:val="28"/>
        </w:rPr>
        <w:t xml:space="preserve">Ростов-на-Дону </w:t>
      </w:r>
    </w:p>
    <w:p w:rsidR="0016109F" w:rsidRPr="00C6797F" w:rsidRDefault="0016109F" w:rsidP="0016109F">
      <w:pPr>
        <w:ind w:left="120"/>
        <w:jc w:val="center"/>
        <w:rPr>
          <w:sz w:val="28"/>
          <w:szCs w:val="28"/>
        </w:rPr>
      </w:pPr>
      <w:r w:rsidRPr="00C6797F">
        <w:rPr>
          <w:sz w:val="28"/>
          <w:szCs w:val="28"/>
        </w:rPr>
        <w:t>20</w:t>
      </w:r>
      <w:r w:rsidR="00C547F0">
        <w:rPr>
          <w:sz w:val="28"/>
          <w:szCs w:val="28"/>
        </w:rPr>
        <w:t>2</w:t>
      </w:r>
      <w:r w:rsidR="00706C38">
        <w:rPr>
          <w:sz w:val="28"/>
          <w:szCs w:val="28"/>
        </w:rPr>
        <w:t>2</w:t>
      </w:r>
      <w:bookmarkStart w:id="0" w:name="_GoBack"/>
      <w:bookmarkEnd w:id="0"/>
      <w:r w:rsidR="00141D5B">
        <w:rPr>
          <w:sz w:val="28"/>
          <w:szCs w:val="28"/>
        </w:rPr>
        <w:t xml:space="preserve"> </w:t>
      </w:r>
      <w:r w:rsidRPr="00C6797F">
        <w:rPr>
          <w:sz w:val="28"/>
          <w:szCs w:val="28"/>
        </w:rPr>
        <w:t>г.</w:t>
      </w:r>
    </w:p>
    <w:p w:rsidR="00B4000A" w:rsidRDefault="00B4000A" w:rsidP="00C6797F">
      <w:pPr>
        <w:pStyle w:val="21"/>
        <w:ind w:left="0" w:firstLine="709"/>
        <w:jc w:val="both"/>
        <w:rPr>
          <w:b/>
        </w:rPr>
      </w:pPr>
    </w:p>
    <w:p w:rsidR="00552AA3" w:rsidRDefault="00552AA3" w:rsidP="00552AA3">
      <w:pPr>
        <w:spacing w:after="0" w:line="240" w:lineRule="auto"/>
        <w:ind w:firstLine="709"/>
        <w:jc w:val="center"/>
        <w:rPr>
          <w:b/>
          <w:sz w:val="28"/>
          <w:szCs w:val="28"/>
        </w:rPr>
      </w:pPr>
    </w:p>
    <w:p w:rsidR="00AE6DEC" w:rsidRDefault="00AE6DEC" w:rsidP="00552AA3">
      <w:pPr>
        <w:spacing w:after="0" w:line="240" w:lineRule="auto"/>
        <w:ind w:firstLine="709"/>
        <w:jc w:val="center"/>
        <w:rPr>
          <w:b/>
          <w:sz w:val="28"/>
          <w:szCs w:val="28"/>
        </w:rPr>
      </w:pPr>
    </w:p>
    <w:p w:rsidR="00AE6DEC" w:rsidRPr="00061AF9" w:rsidRDefault="00AE6DEC" w:rsidP="003758C1">
      <w:pPr>
        <w:pStyle w:val="aa"/>
        <w:numPr>
          <w:ilvl w:val="0"/>
          <w:numId w:val="3"/>
        </w:numPr>
        <w:spacing w:after="0"/>
        <w:ind w:left="0" w:firstLine="709"/>
        <w:jc w:val="center"/>
        <w:rPr>
          <w:b/>
          <w:sz w:val="28"/>
          <w:szCs w:val="28"/>
        </w:rPr>
      </w:pPr>
      <w:r w:rsidRPr="00061AF9">
        <w:rPr>
          <w:b/>
          <w:sz w:val="28"/>
          <w:szCs w:val="28"/>
        </w:rPr>
        <w:lastRenderedPageBreak/>
        <w:t>ОЦЕНОЧНЫЕ МАТЕРИАЛЫ.</w:t>
      </w:r>
    </w:p>
    <w:p w:rsidR="005B28A2" w:rsidRPr="007147A0" w:rsidRDefault="005B28A2" w:rsidP="005B28A2">
      <w:pPr>
        <w:spacing w:after="0" w:line="240" w:lineRule="auto"/>
        <w:jc w:val="both"/>
        <w:rPr>
          <w:b/>
          <w:sz w:val="28"/>
          <w:szCs w:val="28"/>
        </w:rPr>
      </w:pPr>
      <w:r w:rsidRPr="007147A0">
        <w:rPr>
          <w:b/>
          <w:sz w:val="28"/>
          <w:szCs w:val="28"/>
        </w:rPr>
        <w:t>Задания для оценивания результатов обучения в виде знаний</w:t>
      </w:r>
    </w:p>
    <w:p w:rsidR="00C0564C" w:rsidRPr="00C0564C" w:rsidRDefault="00C0564C" w:rsidP="00C0564C">
      <w:pPr>
        <w:spacing w:after="0" w:line="240" w:lineRule="auto"/>
        <w:jc w:val="both"/>
        <w:rPr>
          <w:b/>
          <w:sz w:val="28"/>
          <w:szCs w:val="28"/>
        </w:rPr>
      </w:pPr>
      <w:r w:rsidRPr="00C0564C">
        <w:rPr>
          <w:b/>
          <w:sz w:val="28"/>
          <w:szCs w:val="28"/>
        </w:rPr>
        <w:t>1. Вопросы на зачёт</w:t>
      </w:r>
    </w:p>
    <w:p w:rsidR="00C0564C" w:rsidRPr="005370F9" w:rsidRDefault="00C0564C" w:rsidP="00C0564C">
      <w:pPr>
        <w:spacing w:after="0" w:line="240" w:lineRule="auto"/>
        <w:jc w:val="both"/>
        <w:rPr>
          <w:sz w:val="28"/>
          <w:szCs w:val="28"/>
        </w:rPr>
      </w:pPr>
      <w:r w:rsidRPr="005370F9">
        <w:rPr>
          <w:sz w:val="28"/>
          <w:szCs w:val="28"/>
        </w:rPr>
        <w:t>1. Настройки фотоаппарата.</w:t>
      </w:r>
    </w:p>
    <w:p w:rsidR="00C0564C" w:rsidRPr="005370F9" w:rsidRDefault="00C0564C" w:rsidP="00C0564C">
      <w:pPr>
        <w:spacing w:after="0" w:line="240" w:lineRule="auto"/>
        <w:jc w:val="both"/>
        <w:rPr>
          <w:sz w:val="28"/>
          <w:szCs w:val="28"/>
        </w:rPr>
      </w:pPr>
      <w:r w:rsidRPr="005370F9">
        <w:rPr>
          <w:sz w:val="28"/>
          <w:szCs w:val="28"/>
        </w:rPr>
        <w:t>2. Виды освещения. Естественное освещение, характеристики.</w:t>
      </w:r>
    </w:p>
    <w:p w:rsidR="00C0564C" w:rsidRPr="005370F9" w:rsidRDefault="00C0564C" w:rsidP="00C0564C">
      <w:pPr>
        <w:spacing w:after="0" w:line="240" w:lineRule="auto"/>
        <w:jc w:val="both"/>
        <w:rPr>
          <w:sz w:val="28"/>
          <w:szCs w:val="28"/>
        </w:rPr>
      </w:pPr>
      <w:r w:rsidRPr="005370F9">
        <w:rPr>
          <w:sz w:val="28"/>
          <w:szCs w:val="28"/>
        </w:rPr>
        <w:t>3. Искусственное освещение, характеристики.</w:t>
      </w:r>
    </w:p>
    <w:p w:rsidR="00C0564C" w:rsidRPr="005370F9" w:rsidRDefault="00C0564C" w:rsidP="00C0564C">
      <w:pPr>
        <w:spacing w:after="0" w:line="240" w:lineRule="auto"/>
        <w:jc w:val="both"/>
        <w:rPr>
          <w:sz w:val="28"/>
          <w:szCs w:val="28"/>
        </w:rPr>
      </w:pPr>
      <w:r w:rsidRPr="005370F9">
        <w:rPr>
          <w:sz w:val="28"/>
          <w:szCs w:val="28"/>
        </w:rPr>
        <w:t>4. Работа с осветительной аппаратурой, постановка света.</w:t>
      </w:r>
    </w:p>
    <w:p w:rsidR="00C0564C" w:rsidRPr="005370F9" w:rsidRDefault="00C0564C" w:rsidP="00C0564C">
      <w:pPr>
        <w:spacing w:after="0" w:line="240" w:lineRule="auto"/>
        <w:jc w:val="both"/>
        <w:rPr>
          <w:sz w:val="28"/>
          <w:szCs w:val="28"/>
        </w:rPr>
      </w:pPr>
      <w:r w:rsidRPr="005370F9">
        <w:rPr>
          <w:sz w:val="28"/>
          <w:szCs w:val="28"/>
        </w:rPr>
        <w:t>5. Способы корректировки света. Схемы освещения.</w:t>
      </w:r>
    </w:p>
    <w:p w:rsidR="00C0564C" w:rsidRPr="005370F9" w:rsidRDefault="00C0564C" w:rsidP="00C0564C">
      <w:pPr>
        <w:spacing w:after="0" w:line="240" w:lineRule="auto"/>
        <w:jc w:val="both"/>
        <w:rPr>
          <w:sz w:val="28"/>
          <w:szCs w:val="28"/>
        </w:rPr>
      </w:pPr>
      <w:r w:rsidRPr="005370F9">
        <w:rPr>
          <w:sz w:val="28"/>
          <w:szCs w:val="28"/>
        </w:rPr>
        <w:t>6. Жанры фотографии.</w:t>
      </w:r>
    </w:p>
    <w:p w:rsidR="00C0564C" w:rsidRPr="005370F9" w:rsidRDefault="00C0564C" w:rsidP="00C0564C">
      <w:pPr>
        <w:spacing w:after="0" w:line="240" w:lineRule="auto"/>
        <w:jc w:val="both"/>
        <w:rPr>
          <w:sz w:val="28"/>
          <w:szCs w:val="28"/>
        </w:rPr>
      </w:pPr>
      <w:r w:rsidRPr="005370F9">
        <w:rPr>
          <w:sz w:val="28"/>
          <w:szCs w:val="28"/>
        </w:rPr>
        <w:t>7. Особенности портретной съемки.</w:t>
      </w:r>
    </w:p>
    <w:p w:rsidR="00C0564C" w:rsidRPr="005370F9" w:rsidRDefault="00C0564C" w:rsidP="00C0564C">
      <w:pPr>
        <w:spacing w:after="0" w:line="240" w:lineRule="auto"/>
        <w:jc w:val="both"/>
        <w:rPr>
          <w:sz w:val="28"/>
          <w:szCs w:val="28"/>
        </w:rPr>
      </w:pPr>
      <w:r w:rsidRPr="005370F9">
        <w:rPr>
          <w:sz w:val="28"/>
          <w:szCs w:val="28"/>
        </w:rPr>
        <w:t>8. Особенности репортажной съемки.</w:t>
      </w:r>
    </w:p>
    <w:p w:rsidR="00C0564C" w:rsidRPr="005370F9" w:rsidRDefault="00C0564C" w:rsidP="00C0564C">
      <w:pPr>
        <w:spacing w:after="0" w:line="240" w:lineRule="auto"/>
        <w:jc w:val="both"/>
        <w:rPr>
          <w:sz w:val="28"/>
          <w:szCs w:val="28"/>
        </w:rPr>
      </w:pPr>
      <w:r w:rsidRPr="005370F9">
        <w:rPr>
          <w:sz w:val="28"/>
          <w:szCs w:val="28"/>
        </w:rPr>
        <w:t>9. Особенности предметной съемки.</w:t>
      </w:r>
    </w:p>
    <w:p w:rsidR="00C0564C" w:rsidRPr="005370F9" w:rsidRDefault="00C0564C" w:rsidP="00C0564C">
      <w:pPr>
        <w:spacing w:after="0" w:line="240" w:lineRule="auto"/>
        <w:jc w:val="both"/>
        <w:rPr>
          <w:sz w:val="28"/>
          <w:szCs w:val="28"/>
        </w:rPr>
      </w:pPr>
      <w:r w:rsidRPr="005370F9">
        <w:rPr>
          <w:sz w:val="28"/>
          <w:szCs w:val="28"/>
        </w:rPr>
        <w:t xml:space="preserve">10. Особенности свадебной съемки. </w:t>
      </w:r>
    </w:p>
    <w:p w:rsidR="00C0564C" w:rsidRPr="005370F9" w:rsidRDefault="00C0564C" w:rsidP="00C0564C">
      <w:pPr>
        <w:spacing w:after="0" w:line="240" w:lineRule="auto"/>
        <w:jc w:val="both"/>
        <w:rPr>
          <w:sz w:val="28"/>
          <w:szCs w:val="28"/>
        </w:rPr>
      </w:pPr>
      <w:r w:rsidRPr="005370F9">
        <w:rPr>
          <w:sz w:val="28"/>
          <w:szCs w:val="28"/>
        </w:rPr>
        <w:t>11. Особенности съемки интерьера.</w:t>
      </w:r>
    </w:p>
    <w:p w:rsidR="00C0564C" w:rsidRPr="005370F9" w:rsidRDefault="00C0564C" w:rsidP="00C0564C">
      <w:pPr>
        <w:spacing w:after="0" w:line="240" w:lineRule="auto"/>
        <w:jc w:val="both"/>
        <w:rPr>
          <w:sz w:val="28"/>
          <w:szCs w:val="28"/>
        </w:rPr>
      </w:pPr>
      <w:r w:rsidRPr="005370F9">
        <w:rPr>
          <w:sz w:val="28"/>
          <w:szCs w:val="28"/>
        </w:rPr>
        <w:t>12. Съёмка архитектуры.</w:t>
      </w:r>
    </w:p>
    <w:p w:rsidR="00C0564C" w:rsidRPr="005370F9" w:rsidRDefault="00C0564C" w:rsidP="00C0564C">
      <w:pPr>
        <w:spacing w:after="0" w:line="240" w:lineRule="auto"/>
        <w:jc w:val="both"/>
        <w:rPr>
          <w:sz w:val="28"/>
          <w:szCs w:val="28"/>
        </w:rPr>
      </w:pPr>
      <w:r w:rsidRPr="005370F9">
        <w:rPr>
          <w:sz w:val="28"/>
          <w:szCs w:val="28"/>
        </w:rPr>
        <w:t>13. Что такое ретушь и когда она необходима.</w:t>
      </w:r>
    </w:p>
    <w:p w:rsidR="00C0564C" w:rsidRPr="005370F9" w:rsidRDefault="00C0564C" w:rsidP="00C0564C">
      <w:pPr>
        <w:spacing w:after="0" w:line="240" w:lineRule="auto"/>
        <w:jc w:val="both"/>
        <w:rPr>
          <w:sz w:val="28"/>
          <w:szCs w:val="28"/>
        </w:rPr>
      </w:pPr>
      <w:r w:rsidRPr="005370F9">
        <w:rPr>
          <w:sz w:val="28"/>
          <w:szCs w:val="28"/>
        </w:rPr>
        <w:t>14. Работа в программе Lightroom.</w:t>
      </w:r>
    </w:p>
    <w:p w:rsidR="00C0564C" w:rsidRPr="005370F9" w:rsidRDefault="00C0564C" w:rsidP="00C0564C">
      <w:pPr>
        <w:spacing w:after="0" w:line="240" w:lineRule="auto"/>
        <w:jc w:val="both"/>
        <w:rPr>
          <w:sz w:val="28"/>
          <w:szCs w:val="28"/>
        </w:rPr>
      </w:pPr>
      <w:r w:rsidRPr="005370F9">
        <w:rPr>
          <w:sz w:val="28"/>
          <w:szCs w:val="28"/>
        </w:rPr>
        <w:t>15. Работа в программе Photoshop.</w:t>
      </w:r>
    </w:p>
    <w:p w:rsidR="00C0564C" w:rsidRPr="005370F9" w:rsidRDefault="00C0564C" w:rsidP="00C0564C">
      <w:pPr>
        <w:spacing w:after="0" w:line="240" w:lineRule="auto"/>
        <w:jc w:val="both"/>
        <w:rPr>
          <w:sz w:val="28"/>
          <w:szCs w:val="28"/>
        </w:rPr>
      </w:pPr>
      <w:r w:rsidRPr="005370F9">
        <w:rPr>
          <w:sz w:val="28"/>
          <w:szCs w:val="28"/>
        </w:rPr>
        <w:t>16. Что подразумевает техническая ретушь.</w:t>
      </w:r>
    </w:p>
    <w:p w:rsidR="00C0564C" w:rsidRPr="005370F9" w:rsidRDefault="00C0564C" w:rsidP="00C0564C">
      <w:pPr>
        <w:spacing w:after="0" w:line="240" w:lineRule="auto"/>
        <w:jc w:val="both"/>
        <w:rPr>
          <w:sz w:val="28"/>
          <w:szCs w:val="28"/>
        </w:rPr>
      </w:pPr>
      <w:r w:rsidRPr="005370F9">
        <w:rPr>
          <w:sz w:val="28"/>
          <w:szCs w:val="28"/>
        </w:rPr>
        <w:t>17. Что подразумевает детальная ретушь.</w:t>
      </w:r>
    </w:p>
    <w:p w:rsidR="00C0564C" w:rsidRPr="005370F9" w:rsidRDefault="00C0564C" w:rsidP="00C0564C">
      <w:pPr>
        <w:spacing w:after="0" w:line="240" w:lineRule="auto"/>
        <w:jc w:val="both"/>
        <w:rPr>
          <w:sz w:val="28"/>
          <w:szCs w:val="28"/>
        </w:rPr>
      </w:pPr>
      <w:r w:rsidRPr="005370F9">
        <w:rPr>
          <w:sz w:val="28"/>
          <w:szCs w:val="28"/>
        </w:rPr>
        <w:t>18. Основы проявки кадра в RAW-конвертере.</w:t>
      </w:r>
    </w:p>
    <w:p w:rsidR="00C0564C" w:rsidRDefault="00C0564C" w:rsidP="005370F9">
      <w:pPr>
        <w:spacing w:after="0"/>
        <w:rPr>
          <w:rFonts w:eastAsia="Calibri"/>
          <w:b/>
          <w:sz w:val="28"/>
          <w:szCs w:val="28"/>
        </w:rPr>
      </w:pPr>
    </w:p>
    <w:p w:rsidR="005370F9" w:rsidRDefault="005370F9" w:rsidP="005370F9">
      <w:pPr>
        <w:spacing w:after="0"/>
        <w:rPr>
          <w:rFonts w:eastAsia="Calibri"/>
          <w:b/>
          <w:sz w:val="28"/>
          <w:szCs w:val="28"/>
        </w:rPr>
      </w:pPr>
      <w:r>
        <w:rPr>
          <w:rFonts w:eastAsia="Calibri"/>
          <w:b/>
          <w:sz w:val="28"/>
          <w:szCs w:val="28"/>
        </w:rPr>
        <w:t xml:space="preserve">2. </w:t>
      </w:r>
      <w:r w:rsidRPr="005370F9">
        <w:rPr>
          <w:rFonts w:eastAsia="Calibri"/>
          <w:b/>
          <w:sz w:val="28"/>
          <w:szCs w:val="28"/>
        </w:rPr>
        <w:t xml:space="preserve">Задания для оценивания результатов обучения в виде умений и владений. </w:t>
      </w:r>
    </w:p>
    <w:p w:rsidR="00C0564C" w:rsidRPr="005370F9" w:rsidRDefault="00C0564C" w:rsidP="005370F9">
      <w:pPr>
        <w:spacing w:after="0"/>
        <w:rPr>
          <w:rFonts w:eastAsia="Calibri"/>
          <w:b/>
          <w:sz w:val="28"/>
          <w:szCs w:val="28"/>
        </w:rPr>
      </w:pPr>
      <w:r>
        <w:rPr>
          <w:rFonts w:eastAsia="Calibri"/>
          <w:b/>
          <w:sz w:val="28"/>
          <w:szCs w:val="28"/>
        </w:rPr>
        <w:t xml:space="preserve">Практическая работа на зачёт </w:t>
      </w:r>
    </w:p>
    <w:p w:rsidR="005370F9" w:rsidRPr="005370F9" w:rsidRDefault="005370F9" w:rsidP="005370F9">
      <w:pPr>
        <w:spacing w:after="0"/>
        <w:rPr>
          <w:rFonts w:eastAsia="Calibri"/>
          <w:b/>
          <w:sz w:val="28"/>
          <w:szCs w:val="28"/>
        </w:rPr>
      </w:pPr>
      <w:r w:rsidRPr="005370F9">
        <w:rPr>
          <w:rFonts w:eastAsia="Calibri"/>
          <w:b/>
          <w:sz w:val="28"/>
          <w:szCs w:val="28"/>
        </w:rPr>
        <w:t>Форма оценивания - творческое задание</w:t>
      </w:r>
    </w:p>
    <w:p w:rsidR="005370F9" w:rsidRPr="005370F9" w:rsidRDefault="005370F9" w:rsidP="005370F9">
      <w:pPr>
        <w:spacing w:after="0"/>
        <w:rPr>
          <w:rFonts w:eastAsia="Calibri"/>
          <w:sz w:val="28"/>
          <w:szCs w:val="28"/>
        </w:rPr>
      </w:pPr>
      <w:r w:rsidRPr="005370F9">
        <w:rPr>
          <w:rFonts w:eastAsia="Calibri"/>
          <w:sz w:val="28"/>
          <w:szCs w:val="28"/>
        </w:rPr>
        <w:t>1. Проявить серию фотографий в программе Adobe Lightroom.</w:t>
      </w:r>
    </w:p>
    <w:p w:rsidR="005370F9" w:rsidRPr="005370F9" w:rsidRDefault="005370F9" w:rsidP="005370F9">
      <w:pPr>
        <w:spacing w:after="0"/>
        <w:rPr>
          <w:rFonts w:eastAsia="Calibri"/>
          <w:sz w:val="28"/>
          <w:szCs w:val="28"/>
        </w:rPr>
      </w:pPr>
      <w:r w:rsidRPr="005370F9">
        <w:rPr>
          <w:rFonts w:eastAsia="Calibri"/>
          <w:sz w:val="28"/>
          <w:szCs w:val="28"/>
        </w:rPr>
        <w:t>2. Сделать техническую ретушь фотографии в программе Аdobe Photoshop.</w:t>
      </w:r>
    </w:p>
    <w:p w:rsidR="005370F9" w:rsidRPr="005370F9" w:rsidRDefault="005370F9" w:rsidP="005370F9">
      <w:pPr>
        <w:spacing w:after="0"/>
        <w:rPr>
          <w:rFonts w:eastAsia="Calibri"/>
          <w:sz w:val="28"/>
          <w:szCs w:val="28"/>
        </w:rPr>
      </w:pPr>
    </w:p>
    <w:p w:rsidR="00C0564C" w:rsidRDefault="00C0564C" w:rsidP="005370F9">
      <w:pPr>
        <w:spacing w:after="0" w:line="240" w:lineRule="auto"/>
        <w:jc w:val="both"/>
        <w:rPr>
          <w:b/>
          <w:sz w:val="28"/>
          <w:szCs w:val="28"/>
        </w:rPr>
      </w:pPr>
      <w:r>
        <w:rPr>
          <w:b/>
          <w:sz w:val="28"/>
          <w:szCs w:val="28"/>
        </w:rPr>
        <w:t>3. Контрольная работа.</w:t>
      </w:r>
    </w:p>
    <w:p w:rsidR="005370F9" w:rsidRPr="005370F9" w:rsidRDefault="005370F9" w:rsidP="005370F9">
      <w:pPr>
        <w:spacing w:after="0" w:line="240" w:lineRule="auto"/>
        <w:jc w:val="both"/>
        <w:rPr>
          <w:sz w:val="28"/>
          <w:szCs w:val="28"/>
        </w:rPr>
      </w:pPr>
      <w:r w:rsidRPr="005370F9">
        <w:rPr>
          <w:sz w:val="28"/>
          <w:szCs w:val="28"/>
        </w:rPr>
        <w:t>- снять на зеркальную фотокамеру фотосерию на любую тематику в фотостудии, используя студийное оборудование</w:t>
      </w:r>
    </w:p>
    <w:p w:rsidR="005370F9" w:rsidRPr="005370F9" w:rsidRDefault="005370F9" w:rsidP="005370F9">
      <w:pPr>
        <w:spacing w:after="0" w:line="240" w:lineRule="auto"/>
        <w:jc w:val="both"/>
        <w:rPr>
          <w:sz w:val="28"/>
          <w:szCs w:val="28"/>
        </w:rPr>
      </w:pPr>
      <w:r w:rsidRPr="005370F9">
        <w:rPr>
          <w:sz w:val="28"/>
          <w:szCs w:val="28"/>
        </w:rPr>
        <w:t xml:space="preserve">- отобрать и обработать фотосерию в едином ключе </w:t>
      </w:r>
    </w:p>
    <w:p w:rsidR="005370F9" w:rsidRPr="005370F9" w:rsidRDefault="005370F9" w:rsidP="005370F9">
      <w:pPr>
        <w:spacing w:after="0" w:line="240" w:lineRule="auto"/>
        <w:jc w:val="both"/>
        <w:rPr>
          <w:b/>
          <w:sz w:val="28"/>
          <w:szCs w:val="28"/>
        </w:rPr>
      </w:pPr>
      <w:r w:rsidRPr="005370F9">
        <w:rPr>
          <w:sz w:val="28"/>
          <w:szCs w:val="28"/>
        </w:rPr>
        <w:t>- выступить с презентацией фотосерии</w:t>
      </w:r>
    </w:p>
    <w:p w:rsidR="005370F9" w:rsidRDefault="005370F9" w:rsidP="005370F9">
      <w:pPr>
        <w:spacing w:after="0"/>
        <w:rPr>
          <w:rFonts w:eastAsia="Calibri"/>
          <w:b/>
          <w:sz w:val="28"/>
          <w:szCs w:val="28"/>
        </w:rPr>
      </w:pPr>
    </w:p>
    <w:p w:rsidR="00B8005D" w:rsidRPr="00B8005D" w:rsidRDefault="00B8005D" w:rsidP="00B8005D">
      <w:pPr>
        <w:pStyle w:val="aa"/>
        <w:widowControl w:val="0"/>
        <w:numPr>
          <w:ilvl w:val="0"/>
          <w:numId w:val="3"/>
        </w:numPr>
        <w:tabs>
          <w:tab w:val="num" w:pos="720"/>
        </w:tabs>
        <w:suppressAutoHyphens/>
        <w:spacing w:after="0"/>
        <w:jc w:val="center"/>
        <w:rPr>
          <w:rFonts w:eastAsia="Arial Unicode MS" w:cs="Mangal"/>
          <w:b/>
          <w:kern w:val="1"/>
          <w:sz w:val="28"/>
          <w:szCs w:val="28"/>
          <w:lang w:val="en-US" w:eastAsia="hi-IN" w:bidi="hi-IN"/>
        </w:rPr>
      </w:pPr>
      <w:r w:rsidRPr="00B8005D">
        <w:rPr>
          <w:rFonts w:eastAsia="Arial Unicode MS" w:cs="Mangal"/>
          <w:b/>
          <w:kern w:val="1"/>
          <w:sz w:val="28"/>
          <w:szCs w:val="28"/>
          <w:lang w:eastAsia="hi-IN" w:bidi="hi-IN"/>
        </w:rPr>
        <w:t>КРАТКОЕ СОДЕРЖАНИЕ ДИСЦИПЛИНЫ</w:t>
      </w:r>
    </w:p>
    <w:p w:rsidR="00D93747" w:rsidRDefault="00D93747" w:rsidP="00D93747">
      <w:pPr>
        <w:spacing w:after="0" w:line="240" w:lineRule="auto"/>
        <w:jc w:val="both"/>
        <w:rPr>
          <w:b/>
          <w:sz w:val="28"/>
          <w:szCs w:val="28"/>
        </w:rPr>
      </w:pPr>
      <w:r>
        <w:rPr>
          <w:b/>
          <w:sz w:val="28"/>
          <w:szCs w:val="28"/>
        </w:rPr>
        <w:t>История фотодела.</w:t>
      </w:r>
    </w:p>
    <w:p w:rsidR="00D93747" w:rsidRDefault="00D93747" w:rsidP="00D93747">
      <w:pPr>
        <w:spacing w:after="0" w:line="240" w:lineRule="auto"/>
        <w:jc w:val="both"/>
        <w:rPr>
          <w:sz w:val="28"/>
          <w:szCs w:val="28"/>
        </w:rPr>
      </w:pPr>
      <w:r>
        <w:rPr>
          <w:sz w:val="28"/>
          <w:szCs w:val="28"/>
        </w:rPr>
        <w:t xml:space="preserve">История изобретения (ключевые имена: Жозеф Нисефор Ниепс (1906- 1978), Луи-Жак-Манде Дагер (1787-1851)). Дагерротипия, ее специфика. Что обусловило ее широкое распространение в 1840-х годах? Первые дагерротипы. Изобретение фотографии как момент торжества нового века технологий. Техники съемки и печати быстро развивались, открывая новые возможности запечатления действительности. Уже в первое десятилетие </w:t>
      </w:r>
      <w:r>
        <w:rPr>
          <w:sz w:val="28"/>
          <w:szCs w:val="28"/>
        </w:rPr>
        <w:lastRenderedPageBreak/>
        <w:t xml:space="preserve">существования фотографии был поднят вопрос о ее принадлежности к искусству, но однозначно утвердительный ответ был пока невозможен, слишком сильно было убеждение общества в том, что «механическую» работу фотографа нельзя ставить в один ряд с мастерством живописца. Было создано множество альбомов для научной работы, где фиксировались шедевры архитектуры, механизмы, врачебные операции, фазы движения и так далее. </w:t>
      </w:r>
    </w:p>
    <w:p w:rsidR="00D93747" w:rsidRDefault="00D93747" w:rsidP="00D93747">
      <w:pPr>
        <w:spacing w:after="0" w:line="240" w:lineRule="auto"/>
        <w:jc w:val="both"/>
        <w:rPr>
          <w:sz w:val="28"/>
          <w:szCs w:val="28"/>
        </w:rPr>
      </w:pPr>
      <w:r>
        <w:rPr>
          <w:sz w:val="28"/>
          <w:szCs w:val="28"/>
        </w:rPr>
        <w:t>Обращение к живописной эстетике. Фотографы отказались от идеи прямого отражения реальности и стали рассматривать фотографию как способ материализации идеальных образов. Фотографы, на творчество которых стоит обратить внимание: Джулия Маргарет Камерон (1815-1879), Джон Роберт Парсонс (1825-1909), Генри Пич Робенсон (1803-1901), О.Г.Рейландер (1813-1875).</w:t>
      </w:r>
    </w:p>
    <w:p w:rsidR="00D93747" w:rsidRDefault="00D93747" w:rsidP="00D93747">
      <w:pPr>
        <w:spacing w:after="0" w:line="240" w:lineRule="auto"/>
        <w:jc w:val="both"/>
        <w:rPr>
          <w:sz w:val="28"/>
          <w:szCs w:val="28"/>
        </w:rPr>
      </w:pPr>
      <w:r>
        <w:rPr>
          <w:sz w:val="28"/>
          <w:szCs w:val="28"/>
        </w:rPr>
        <w:t>1880-е годы технические достижения сделали фотографию более быстрым, удобным и мобильным занятием. Заводские «сухие» пластины, покрытые желатином, освобождали фотографов от необходимости делать светочувствительными собственные пластины, время экспозиции значительно сократилось, были изобретены ручные камеры.</w:t>
      </w:r>
    </w:p>
    <w:p w:rsidR="00D93747" w:rsidRDefault="00D93747" w:rsidP="00D93747">
      <w:pPr>
        <w:spacing w:after="0" w:line="240" w:lineRule="auto"/>
        <w:jc w:val="both"/>
        <w:rPr>
          <w:sz w:val="28"/>
          <w:szCs w:val="28"/>
        </w:rPr>
      </w:pPr>
      <w:r>
        <w:rPr>
          <w:sz w:val="28"/>
          <w:szCs w:val="28"/>
        </w:rPr>
        <w:t>В 1910-х годах в фотографию проникли стратегии модернизма.</w:t>
      </w:r>
    </w:p>
    <w:p w:rsidR="00D93747" w:rsidRDefault="00D93747" w:rsidP="00D93747">
      <w:pPr>
        <w:spacing w:after="0" w:line="240" w:lineRule="auto"/>
        <w:jc w:val="both"/>
        <w:rPr>
          <w:sz w:val="28"/>
          <w:szCs w:val="28"/>
        </w:rPr>
      </w:pPr>
      <w:r>
        <w:rPr>
          <w:sz w:val="28"/>
          <w:szCs w:val="28"/>
        </w:rPr>
        <w:t>Авангардная фотография в СССР.</w:t>
      </w:r>
    </w:p>
    <w:p w:rsidR="00D93747" w:rsidRDefault="00D93747" w:rsidP="00D93747">
      <w:pPr>
        <w:spacing w:after="0" w:line="240" w:lineRule="auto"/>
        <w:jc w:val="both"/>
        <w:rPr>
          <w:b/>
          <w:sz w:val="28"/>
          <w:szCs w:val="28"/>
        </w:rPr>
      </w:pPr>
      <w:r>
        <w:rPr>
          <w:sz w:val="28"/>
          <w:szCs w:val="28"/>
        </w:rPr>
        <w:t>Военная фотография.</w:t>
      </w:r>
    </w:p>
    <w:p w:rsidR="00D93747" w:rsidRDefault="00D93747" w:rsidP="00D93747">
      <w:pPr>
        <w:spacing w:after="0" w:line="240" w:lineRule="auto"/>
        <w:jc w:val="both"/>
        <w:rPr>
          <w:b/>
          <w:sz w:val="28"/>
          <w:szCs w:val="28"/>
        </w:rPr>
      </w:pPr>
    </w:p>
    <w:p w:rsidR="00D93747" w:rsidRDefault="00D93747" w:rsidP="00D93747">
      <w:pPr>
        <w:spacing w:after="0" w:line="240" w:lineRule="auto"/>
        <w:jc w:val="both"/>
        <w:rPr>
          <w:b/>
          <w:sz w:val="28"/>
          <w:szCs w:val="28"/>
        </w:rPr>
      </w:pPr>
      <w:r>
        <w:rPr>
          <w:b/>
          <w:sz w:val="28"/>
          <w:szCs w:val="28"/>
        </w:rPr>
        <w:t>Технические характеристики фототехники. Настройка зеркального фотоаппарата.</w:t>
      </w:r>
    </w:p>
    <w:p w:rsidR="00D93747" w:rsidRDefault="00D93747" w:rsidP="00D93747">
      <w:pPr>
        <w:spacing w:line="240" w:lineRule="auto"/>
        <w:jc w:val="both"/>
        <w:rPr>
          <w:sz w:val="28"/>
          <w:szCs w:val="28"/>
        </w:rPr>
      </w:pPr>
      <w:r>
        <w:rPr>
          <w:sz w:val="28"/>
          <w:szCs w:val="28"/>
        </w:rPr>
        <w:t xml:space="preserve">Виды фотоаппаратов. Отличие зеркального и беззеркального фотоаппарата. Основные части фотоаппарата. Устройство зеркального фотоаппарата. Матрица фотоаппарата. Динамический диапазон. Баланс белого. Фотообъектив: устройство и принцип работы. Что такое светосила объектива. Уход за объективами. Обзор основных и узкоспециальных типов объективов. Фикс-фокус или зумобъектив? </w:t>
      </w:r>
    </w:p>
    <w:p w:rsidR="00D93747" w:rsidRDefault="00D93747" w:rsidP="00D93747">
      <w:pPr>
        <w:spacing w:after="0" w:line="240" w:lineRule="auto"/>
        <w:jc w:val="both"/>
        <w:rPr>
          <w:b/>
          <w:sz w:val="28"/>
          <w:szCs w:val="28"/>
        </w:rPr>
      </w:pPr>
    </w:p>
    <w:p w:rsidR="00D93747" w:rsidRDefault="00D93747" w:rsidP="00D93747">
      <w:pPr>
        <w:spacing w:after="0" w:line="240" w:lineRule="auto"/>
        <w:jc w:val="both"/>
        <w:rPr>
          <w:b/>
          <w:sz w:val="28"/>
          <w:szCs w:val="28"/>
        </w:rPr>
      </w:pPr>
      <w:r>
        <w:rPr>
          <w:b/>
          <w:sz w:val="28"/>
          <w:szCs w:val="28"/>
        </w:rPr>
        <w:t>Ручные настройки зеркального фотоаппарата.</w:t>
      </w:r>
    </w:p>
    <w:p w:rsidR="00D93747" w:rsidRDefault="00D93747" w:rsidP="00D93747">
      <w:pPr>
        <w:spacing w:after="0" w:line="240" w:lineRule="auto"/>
        <w:jc w:val="both"/>
        <w:rPr>
          <w:b/>
          <w:sz w:val="28"/>
          <w:szCs w:val="28"/>
        </w:rPr>
      </w:pPr>
      <w:r>
        <w:rPr>
          <w:sz w:val="28"/>
          <w:szCs w:val="28"/>
        </w:rPr>
        <w:t>Что такое диафрагма, выдержка, ISO. Принципы работы режимов приоритета выдержки и диафрагмы. Настройка баланса белого. Типы и режимы фокусировки. Автофокус. Определение экспозиции. Что такое правильная экспозиция. Тональность сцены. Экспозамер и его варианты. Съемка экспозиционно сложных сюжетов: как избежать «пересветов» и «черных дыр» на снимке. Экспокоррекция.</w:t>
      </w:r>
    </w:p>
    <w:p w:rsidR="00D93747" w:rsidRDefault="00D93747" w:rsidP="00D93747">
      <w:pPr>
        <w:spacing w:after="0" w:line="240" w:lineRule="auto"/>
        <w:jc w:val="both"/>
        <w:rPr>
          <w:b/>
          <w:sz w:val="28"/>
          <w:szCs w:val="28"/>
        </w:rPr>
      </w:pPr>
    </w:p>
    <w:p w:rsidR="00D93747" w:rsidRDefault="00D93747" w:rsidP="00D93747">
      <w:pPr>
        <w:spacing w:after="0" w:line="240" w:lineRule="auto"/>
        <w:jc w:val="both"/>
        <w:rPr>
          <w:b/>
          <w:sz w:val="28"/>
          <w:szCs w:val="28"/>
        </w:rPr>
      </w:pPr>
      <w:r>
        <w:rPr>
          <w:b/>
          <w:sz w:val="28"/>
          <w:szCs w:val="28"/>
        </w:rPr>
        <w:t>Жанры фотографии, их особенности и характеристики.</w:t>
      </w:r>
    </w:p>
    <w:p w:rsidR="00D93747" w:rsidRDefault="00D93747" w:rsidP="00D93747">
      <w:pPr>
        <w:spacing w:after="0" w:line="240" w:lineRule="auto"/>
        <w:jc w:val="both"/>
        <w:rPr>
          <w:sz w:val="28"/>
          <w:szCs w:val="28"/>
        </w:rPr>
      </w:pPr>
      <w:r>
        <w:rPr>
          <w:sz w:val="28"/>
          <w:szCs w:val="28"/>
        </w:rPr>
        <w:t xml:space="preserve">Портретная фотосъемка. Детская фотография. Семейная или групповая фотосъемка. Репортаж - как отдельный вид искусства. Свадебная фотография. Фотосъемка в стиле </w:t>
      </w:r>
      <w:r>
        <w:rPr>
          <w:sz w:val="28"/>
          <w:szCs w:val="28"/>
          <w:lang w:val="en-US"/>
        </w:rPr>
        <w:t>life</w:t>
      </w:r>
      <w:r w:rsidRPr="00D93747">
        <w:rPr>
          <w:sz w:val="28"/>
          <w:szCs w:val="28"/>
        </w:rPr>
        <w:t xml:space="preserve"> </w:t>
      </w:r>
      <w:r>
        <w:rPr>
          <w:sz w:val="28"/>
          <w:szCs w:val="28"/>
          <w:lang w:val="en-US"/>
        </w:rPr>
        <w:t>style</w:t>
      </w:r>
      <w:r>
        <w:rPr>
          <w:sz w:val="28"/>
          <w:szCs w:val="28"/>
        </w:rPr>
        <w:t xml:space="preserve">. </w:t>
      </w:r>
      <w:r>
        <w:rPr>
          <w:sz w:val="28"/>
          <w:szCs w:val="28"/>
          <w:lang w:val="en-US"/>
        </w:rPr>
        <w:t>Street</w:t>
      </w:r>
      <w:r>
        <w:rPr>
          <w:sz w:val="28"/>
          <w:szCs w:val="28"/>
        </w:rPr>
        <w:t xml:space="preserve"> фотография. </w:t>
      </w:r>
      <w:r>
        <w:rPr>
          <w:sz w:val="28"/>
          <w:szCs w:val="28"/>
          <w:lang w:val="en-US"/>
        </w:rPr>
        <w:t>C</w:t>
      </w:r>
      <w:r>
        <w:rPr>
          <w:sz w:val="28"/>
          <w:szCs w:val="28"/>
        </w:rPr>
        <w:t xml:space="preserve">оциальная фотография. Фотосъемка в стиле </w:t>
      </w:r>
      <w:r>
        <w:rPr>
          <w:sz w:val="28"/>
          <w:szCs w:val="28"/>
          <w:lang w:val="en-US"/>
        </w:rPr>
        <w:t>fashion</w:t>
      </w:r>
      <w:r>
        <w:rPr>
          <w:sz w:val="28"/>
          <w:szCs w:val="28"/>
        </w:rPr>
        <w:t xml:space="preserve"> и </w:t>
      </w:r>
      <w:r>
        <w:rPr>
          <w:sz w:val="28"/>
          <w:szCs w:val="28"/>
          <w:lang w:val="en-US"/>
        </w:rPr>
        <w:t>beauty</w:t>
      </w:r>
      <w:r>
        <w:rPr>
          <w:sz w:val="28"/>
          <w:szCs w:val="28"/>
        </w:rPr>
        <w:t>. Особенности организации контент-съёмки. Командная работа в рекламной фотосъёмке.</w:t>
      </w:r>
    </w:p>
    <w:p w:rsidR="00D93747" w:rsidRDefault="00D93747" w:rsidP="00D93747">
      <w:pPr>
        <w:pStyle w:val="af3"/>
        <w:spacing w:before="0" w:beforeAutospacing="0" w:after="0" w:afterAutospacing="0"/>
        <w:textAlignment w:val="top"/>
        <w:rPr>
          <w:b/>
          <w:sz w:val="28"/>
          <w:szCs w:val="28"/>
        </w:rPr>
      </w:pPr>
    </w:p>
    <w:p w:rsidR="00D93747" w:rsidRDefault="00D93747" w:rsidP="00D93747">
      <w:pPr>
        <w:pStyle w:val="af3"/>
        <w:spacing w:before="0" w:beforeAutospacing="0" w:after="0" w:afterAutospacing="0"/>
        <w:textAlignment w:val="top"/>
        <w:rPr>
          <w:b/>
          <w:sz w:val="28"/>
          <w:szCs w:val="28"/>
        </w:rPr>
      </w:pPr>
      <w:r>
        <w:rPr>
          <w:b/>
          <w:sz w:val="28"/>
          <w:szCs w:val="28"/>
        </w:rPr>
        <w:t>Естественное и искусственное освещение, характеристики. Виды и типы света.</w:t>
      </w:r>
    </w:p>
    <w:p w:rsidR="00D93747" w:rsidRDefault="00D93747" w:rsidP="00D93747">
      <w:pPr>
        <w:shd w:val="clear" w:color="auto" w:fill="FFFFFF"/>
        <w:spacing w:after="375" w:line="240" w:lineRule="auto"/>
        <w:contextualSpacing/>
        <w:jc w:val="both"/>
        <w:rPr>
          <w:sz w:val="28"/>
          <w:szCs w:val="28"/>
        </w:rPr>
      </w:pPr>
      <w:r>
        <w:rPr>
          <w:sz w:val="28"/>
          <w:szCs w:val="28"/>
        </w:rPr>
        <w:t xml:space="preserve">Природа света. Естественное и искусственное освещение: в чём разница. </w:t>
      </w:r>
      <w:r>
        <w:rPr>
          <w:bCs/>
          <w:sz w:val="28"/>
          <w:szCs w:val="28"/>
        </w:rPr>
        <w:t>Классификация света в фотографии</w:t>
      </w:r>
      <w:r>
        <w:rPr>
          <w:sz w:val="28"/>
          <w:szCs w:val="28"/>
        </w:rPr>
        <w:t> по следующим параметрам:</w:t>
      </w:r>
    </w:p>
    <w:p w:rsidR="00D93747" w:rsidRDefault="00D93747" w:rsidP="00D93747">
      <w:pPr>
        <w:shd w:val="clear" w:color="auto" w:fill="FFFFFF"/>
        <w:spacing w:after="375" w:line="240" w:lineRule="auto"/>
        <w:contextualSpacing/>
        <w:jc w:val="both"/>
        <w:rPr>
          <w:sz w:val="28"/>
          <w:szCs w:val="28"/>
        </w:rPr>
      </w:pPr>
      <w:r>
        <w:rPr>
          <w:sz w:val="28"/>
          <w:szCs w:val="28"/>
        </w:rPr>
        <w:t>- характер освещения (мягкий или жесткий свет);</w:t>
      </w:r>
    </w:p>
    <w:p w:rsidR="00D93747" w:rsidRDefault="00D93747" w:rsidP="00D93747">
      <w:pPr>
        <w:shd w:val="clear" w:color="auto" w:fill="FFFFFF"/>
        <w:spacing w:after="375" w:line="240" w:lineRule="auto"/>
        <w:contextualSpacing/>
        <w:jc w:val="both"/>
        <w:rPr>
          <w:sz w:val="28"/>
          <w:szCs w:val="28"/>
        </w:rPr>
      </w:pPr>
      <w:r>
        <w:rPr>
          <w:sz w:val="28"/>
          <w:szCs w:val="28"/>
        </w:rPr>
        <w:t>- способ получения освещения (направленный, рассеянный, отраженный);</w:t>
      </w:r>
    </w:p>
    <w:p w:rsidR="00D93747" w:rsidRDefault="00D93747" w:rsidP="00D93747">
      <w:pPr>
        <w:shd w:val="clear" w:color="auto" w:fill="FFFFFF"/>
        <w:spacing w:after="375" w:line="240" w:lineRule="auto"/>
        <w:contextualSpacing/>
        <w:jc w:val="both"/>
        <w:rPr>
          <w:sz w:val="28"/>
          <w:szCs w:val="28"/>
        </w:rPr>
      </w:pPr>
      <w:r>
        <w:rPr>
          <w:sz w:val="28"/>
          <w:szCs w:val="28"/>
        </w:rPr>
        <w:t xml:space="preserve">- направление света относительно объекта съемки (фронтальный, боковой, контровой, верхний, нижний); </w:t>
      </w:r>
    </w:p>
    <w:p w:rsidR="00D93747" w:rsidRDefault="00D93747" w:rsidP="00D93747">
      <w:pPr>
        <w:shd w:val="clear" w:color="auto" w:fill="FFFFFF"/>
        <w:spacing w:after="375" w:line="240" w:lineRule="auto"/>
        <w:contextualSpacing/>
        <w:jc w:val="both"/>
        <w:rPr>
          <w:sz w:val="28"/>
          <w:szCs w:val="28"/>
        </w:rPr>
      </w:pPr>
      <w:r>
        <w:rPr>
          <w:sz w:val="28"/>
          <w:szCs w:val="28"/>
        </w:rPr>
        <w:t xml:space="preserve">- в зависимости от характера источника (естественный и искусственный свет); </w:t>
      </w:r>
    </w:p>
    <w:p w:rsidR="00D93747" w:rsidRDefault="00D93747" w:rsidP="00D93747">
      <w:pPr>
        <w:shd w:val="clear" w:color="auto" w:fill="FFFFFF"/>
        <w:spacing w:after="375" w:line="240" w:lineRule="auto"/>
        <w:contextualSpacing/>
        <w:jc w:val="both"/>
        <w:rPr>
          <w:sz w:val="28"/>
          <w:szCs w:val="28"/>
        </w:rPr>
      </w:pPr>
      <w:r>
        <w:rPr>
          <w:sz w:val="28"/>
          <w:szCs w:val="28"/>
        </w:rPr>
        <w:t>- по цветовой температуре (теплый или холодный свет);</w:t>
      </w:r>
    </w:p>
    <w:p w:rsidR="00D93747" w:rsidRDefault="00D93747" w:rsidP="00D93747">
      <w:pPr>
        <w:shd w:val="clear" w:color="auto" w:fill="FFFFFF"/>
        <w:spacing w:after="375" w:line="240" w:lineRule="auto"/>
        <w:contextualSpacing/>
        <w:jc w:val="both"/>
        <w:rPr>
          <w:sz w:val="28"/>
          <w:szCs w:val="28"/>
        </w:rPr>
      </w:pPr>
      <w:r>
        <w:rPr>
          <w:sz w:val="28"/>
          <w:szCs w:val="28"/>
        </w:rPr>
        <w:t>- роль того или иного источника в общем свето-теневом рисунке (рисующий, заполняющий, контровой, моделирующий и фоновый).</w:t>
      </w:r>
    </w:p>
    <w:p w:rsidR="00D93747" w:rsidRDefault="00D93747" w:rsidP="00D93747">
      <w:pPr>
        <w:pStyle w:val="af3"/>
        <w:spacing w:before="0" w:beforeAutospacing="0" w:after="0" w:afterAutospacing="0"/>
        <w:textAlignment w:val="top"/>
        <w:rPr>
          <w:b/>
          <w:sz w:val="28"/>
          <w:szCs w:val="28"/>
        </w:rPr>
      </w:pPr>
      <w:r>
        <w:rPr>
          <w:b/>
          <w:sz w:val="28"/>
          <w:szCs w:val="28"/>
        </w:rPr>
        <w:t>Цвет в фотографии.</w:t>
      </w:r>
    </w:p>
    <w:p w:rsidR="00D93747" w:rsidRDefault="00D93747" w:rsidP="00D93747">
      <w:pPr>
        <w:spacing w:after="0" w:line="240" w:lineRule="auto"/>
        <w:jc w:val="both"/>
        <w:rPr>
          <w:sz w:val="28"/>
          <w:szCs w:val="28"/>
        </w:rPr>
      </w:pPr>
      <w:r>
        <w:rPr>
          <w:sz w:val="28"/>
          <w:szCs w:val="28"/>
        </w:rPr>
        <w:t xml:space="preserve">Цвет в фотографии. Фотоколорит. Цветовой круг. Основные, дополнительные и вторичные цвета. Символика цвета. Использование цветовых акцентов для усиления драматического воздействия кадра. Отказ от цвета как художественный прием. Эстетика черно-белой фотографии. Понимание, почему кадр цветной или черно-белый. </w:t>
      </w:r>
    </w:p>
    <w:p w:rsidR="00D93747" w:rsidRDefault="00D93747" w:rsidP="00D93747">
      <w:pPr>
        <w:spacing w:after="0" w:line="240" w:lineRule="auto"/>
        <w:jc w:val="both"/>
        <w:rPr>
          <w:b/>
          <w:sz w:val="28"/>
          <w:szCs w:val="28"/>
          <w:highlight w:val="yellow"/>
        </w:rPr>
      </w:pPr>
    </w:p>
    <w:p w:rsidR="00D93747" w:rsidRDefault="00D93747" w:rsidP="00D93747">
      <w:pPr>
        <w:spacing w:after="0" w:line="240" w:lineRule="auto"/>
        <w:jc w:val="both"/>
        <w:rPr>
          <w:b/>
          <w:sz w:val="28"/>
          <w:szCs w:val="28"/>
        </w:rPr>
      </w:pPr>
      <w:r>
        <w:rPr>
          <w:b/>
          <w:sz w:val="28"/>
          <w:szCs w:val="28"/>
        </w:rPr>
        <w:t>Композиция в фотографии.</w:t>
      </w:r>
    </w:p>
    <w:p w:rsidR="00D93747" w:rsidRDefault="00D93747" w:rsidP="00D93747">
      <w:pPr>
        <w:spacing w:after="0" w:line="240" w:lineRule="auto"/>
        <w:jc w:val="both"/>
        <w:rPr>
          <w:b/>
          <w:sz w:val="28"/>
          <w:szCs w:val="28"/>
        </w:rPr>
      </w:pPr>
      <w:r>
        <w:rPr>
          <w:sz w:val="28"/>
          <w:szCs w:val="28"/>
        </w:rPr>
        <w:t xml:space="preserve">Правила золотого сечения и 1/3 в фотографии. Использование сетки фотоаппарата. </w:t>
      </w:r>
      <w:hyperlink r:id="rId8" w:history="1">
        <w:r w:rsidRPr="00D93747">
          <w:rPr>
            <w:rStyle w:val="af2"/>
            <w:color w:val="auto"/>
            <w:sz w:val="28"/>
            <w:szCs w:val="28"/>
            <w:u w:val="none"/>
          </w:rPr>
          <w:t>Спираль Фибоначчи</w:t>
        </w:r>
      </w:hyperlink>
      <w:r w:rsidRPr="00D93747">
        <w:rPr>
          <w:sz w:val="28"/>
          <w:szCs w:val="28"/>
        </w:rPr>
        <w:t> </w:t>
      </w:r>
      <w:r>
        <w:rPr>
          <w:sz w:val="28"/>
          <w:szCs w:val="28"/>
        </w:rPr>
        <w:t>или золотая спираль. Голландский угол. Статика и динамика изображения. Симметрия и асимметрия в кадре. Линии, диагонали и треугольники в кадре. Заполнение кадра. Прием свободного пространства в кадре. Паттерны и текстура. Фрэйминг в кадре.</w:t>
      </w:r>
    </w:p>
    <w:p w:rsidR="00D93747" w:rsidRDefault="00D93747" w:rsidP="00D93747">
      <w:pPr>
        <w:pStyle w:val="af3"/>
        <w:spacing w:before="0" w:beforeAutospacing="0" w:after="0" w:afterAutospacing="0"/>
        <w:textAlignment w:val="top"/>
        <w:rPr>
          <w:b/>
          <w:sz w:val="28"/>
          <w:szCs w:val="28"/>
        </w:rPr>
      </w:pPr>
    </w:p>
    <w:p w:rsidR="00D93747" w:rsidRDefault="00D93747" w:rsidP="00D93747">
      <w:pPr>
        <w:pStyle w:val="af3"/>
        <w:spacing w:before="0" w:beforeAutospacing="0" w:after="0" w:afterAutospacing="0"/>
        <w:textAlignment w:val="top"/>
        <w:rPr>
          <w:b/>
          <w:sz w:val="28"/>
          <w:szCs w:val="28"/>
        </w:rPr>
      </w:pPr>
      <w:r>
        <w:rPr>
          <w:b/>
          <w:sz w:val="28"/>
          <w:szCs w:val="28"/>
        </w:rPr>
        <w:t>Работа со светом в фотостудии. Световые схемы.</w:t>
      </w:r>
    </w:p>
    <w:p w:rsidR="00D93747" w:rsidRDefault="00D93747" w:rsidP="00D93747">
      <w:pPr>
        <w:shd w:val="clear" w:color="auto" w:fill="FFFFFF"/>
        <w:spacing w:after="375" w:line="240" w:lineRule="auto"/>
        <w:contextualSpacing/>
        <w:jc w:val="both"/>
        <w:rPr>
          <w:sz w:val="28"/>
          <w:szCs w:val="28"/>
        </w:rPr>
      </w:pPr>
      <w:r>
        <w:rPr>
          <w:sz w:val="28"/>
          <w:szCs w:val="28"/>
        </w:rPr>
        <w:t xml:space="preserve">Осветительные приборы: виды и применение. Использование постоянного и импульсного света. Прямой, отраженный и поляризованный свет. Световые схемы. Что делать, если вспышка всего одна. Техники высокого ключа и низкого ключа. Использование флагов и отражателей. Цветные фильтры. Направление света под разным углом относительно объекта съемки и создание тем самым разного эффекта: </w:t>
      </w:r>
    </w:p>
    <w:p w:rsidR="00D93747" w:rsidRDefault="00D93747" w:rsidP="00D93747">
      <w:pPr>
        <w:shd w:val="clear" w:color="auto" w:fill="FFFFFF"/>
        <w:spacing w:after="375" w:line="240" w:lineRule="auto"/>
        <w:contextualSpacing/>
        <w:jc w:val="both"/>
        <w:rPr>
          <w:sz w:val="28"/>
          <w:szCs w:val="28"/>
        </w:rPr>
      </w:pPr>
      <w:r>
        <w:rPr>
          <w:sz w:val="28"/>
          <w:szCs w:val="28"/>
        </w:rPr>
        <w:t xml:space="preserve">- прямо на модель («в лоб»), </w:t>
      </w:r>
    </w:p>
    <w:p w:rsidR="00D93747" w:rsidRDefault="00D93747" w:rsidP="00D93747">
      <w:pPr>
        <w:shd w:val="clear" w:color="auto" w:fill="FFFFFF"/>
        <w:spacing w:after="375" w:line="240" w:lineRule="auto"/>
        <w:contextualSpacing/>
        <w:jc w:val="both"/>
        <w:rPr>
          <w:sz w:val="28"/>
          <w:szCs w:val="28"/>
        </w:rPr>
      </w:pPr>
      <w:r>
        <w:rPr>
          <w:sz w:val="28"/>
          <w:szCs w:val="28"/>
        </w:rPr>
        <w:t xml:space="preserve">- сбоку, </w:t>
      </w:r>
    </w:p>
    <w:p w:rsidR="00D93747" w:rsidRDefault="00D93747" w:rsidP="00D93747">
      <w:pPr>
        <w:shd w:val="clear" w:color="auto" w:fill="FFFFFF"/>
        <w:spacing w:after="375" w:line="240" w:lineRule="auto"/>
        <w:contextualSpacing/>
        <w:jc w:val="both"/>
        <w:rPr>
          <w:sz w:val="28"/>
          <w:szCs w:val="28"/>
        </w:rPr>
      </w:pPr>
      <w:r>
        <w:rPr>
          <w:sz w:val="28"/>
          <w:szCs w:val="28"/>
        </w:rPr>
        <w:t xml:space="preserve">- под 45 градусов, </w:t>
      </w:r>
    </w:p>
    <w:p w:rsidR="00D93747" w:rsidRDefault="00D93747" w:rsidP="00D93747">
      <w:pPr>
        <w:shd w:val="clear" w:color="auto" w:fill="FFFFFF"/>
        <w:spacing w:after="375" w:line="240" w:lineRule="auto"/>
        <w:contextualSpacing/>
        <w:jc w:val="both"/>
        <w:rPr>
          <w:sz w:val="28"/>
          <w:szCs w:val="28"/>
        </w:rPr>
      </w:pPr>
      <w:r>
        <w:rPr>
          <w:sz w:val="28"/>
          <w:szCs w:val="28"/>
        </w:rPr>
        <w:t xml:space="preserve">- сзади, </w:t>
      </w:r>
    </w:p>
    <w:p w:rsidR="00D93747" w:rsidRDefault="00D93747" w:rsidP="00D93747">
      <w:pPr>
        <w:shd w:val="clear" w:color="auto" w:fill="FFFFFF"/>
        <w:spacing w:after="375" w:line="240" w:lineRule="auto"/>
        <w:contextualSpacing/>
        <w:jc w:val="both"/>
        <w:rPr>
          <w:sz w:val="28"/>
          <w:szCs w:val="28"/>
        </w:rPr>
      </w:pPr>
      <w:r>
        <w:rPr>
          <w:sz w:val="28"/>
          <w:szCs w:val="28"/>
        </w:rPr>
        <w:t>- сверху или снизу.</w:t>
      </w:r>
    </w:p>
    <w:p w:rsidR="00D93747" w:rsidRDefault="00D93747" w:rsidP="00D93747">
      <w:pPr>
        <w:shd w:val="clear" w:color="auto" w:fill="FFFFFF"/>
        <w:spacing w:after="375" w:line="240" w:lineRule="auto"/>
        <w:contextualSpacing/>
        <w:jc w:val="both"/>
        <w:rPr>
          <w:b/>
          <w:sz w:val="28"/>
          <w:szCs w:val="28"/>
        </w:rPr>
      </w:pPr>
      <w:r>
        <w:rPr>
          <w:rStyle w:val="af1"/>
          <w:sz w:val="28"/>
          <w:szCs w:val="28"/>
        </w:rPr>
        <w:t>Виды постоянного студийного света. Формы насадок постоянного света. Контровой постоянный свет</w:t>
      </w:r>
      <w:r>
        <w:rPr>
          <w:b/>
          <w:sz w:val="28"/>
          <w:szCs w:val="28"/>
        </w:rPr>
        <w:t>.</w:t>
      </w:r>
      <w:r>
        <w:rPr>
          <w:sz w:val="28"/>
          <w:szCs w:val="28"/>
        </w:rPr>
        <w:t xml:space="preserve"> Схемы с использованием контрового света. Контровая подсветка в мужских портретах. Выставление температуры постоянного света.</w:t>
      </w:r>
    </w:p>
    <w:p w:rsidR="00D93747" w:rsidRDefault="00D93747" w:rsidP="00D93747">
      <w:pPr>
        <w:pStyle w:val="af3"/>
        <w:spacing w:before="0" w:beforeAutospacing="0" w:after="0" w:afterAutospacing="0"/>
        <w:textAlignment w:val="top"/>
        <w:rPr>
          <w:b/>
          <w:sz w:val="28"/>
          <w:szCs w:val="28"/>
        </w:rPr>
      </w:pPr>
      <w:r>
        <w:rPr>
          <w:b/>
          <w:sz w:val="28"/>
          <w:szCs w:val="28"/>
        </w:rPr>
        <w:lastRenderedPageBreak/>
        <w:t>Работа с естественным освещением.</w:t>
      </w:r>
    </w:p>
    <w:p w:rsidR="00D93747" w:rsidRDefault="00D93747" w:rsidP="00D93747">
      <w:pPr>
        <w:pStyle w:val="af3"/>
        <w:shd w:val="clear" w:color="auto" w:fill="FFFFFF"/>
        <w:spacing w:before="0" w:beforeAutospacing="0" w:after="375" w:afterAutospacing="0"/>
        <w:jc w:val="both"/>
        <w:rPr>
          <w:sz w:val="28"/>
          <w:szCs w:val="28"/>
        </w:rPr>
      </w:pPr>
      <w:r>
        <w:rPr>
          <w:sz w:val="28"/>
          <w:szCs w:val="28"/>
        </w:rPr>
        <w:t>Съёмка с ж</w:t>
      </w:r>
      <w:r>
        <w:rPr>
          <w:rStyle w:val="af1"/>
          <w:sz w:val="28"/>
          <w:szCs w:val="28"/>
        </w:rPr>
        <w:t xml:space="preserve">естким светом в полдень на улице. </w:t>
      </w:r>
      <w:r>
        <w:rPr>
          <w:sz w:val="28"/>
          <w:szCs w:val="28"/>
        </w:rPr>
        <w:t xml:space="preserve">"Золотой час" для фотосъемки. </w:t>
      </w:r>
      <w:r>
        <w:rPr>
          <w:rStyle w:val="af1"/>
          <w:sz w:val="28"/>
          <w:szCs w:val="28"/>
        </w:rPr>
        <w:t>Мягкий свет</w:t>
      </w:r>
      <w:r>
        <w:rPr>
          <w:sz w:val="28"/>
          <w:szCs w:val="28"/>
        </w:rPr>
        <w:t xml:space="preserve"> – максимум полутонов и градиентов. Почему в классической портретной съемке основным источником является источник мягкого света? Мягкий свет из окна. Естественные рассеиватели света в природе. Что служит на улице отражателем? </w:t>
      </w:r>
    </w:p>
    <w:p w:rsidR="00D93747" w:rsidRDefault="00D93747" w:rsidP="00D93747">
      <w:pPr>
        <w:pStyle w:val="af3"/>
        <w:spacing w:before="0" w:beforeAutospacing="0" w:after="0" w:afterAutospacing="0"/>
        <w:textAlignment w:val="top"/>
        <w:rPr>
          <w:sz w:val="28"/>
          <w:szCs w:val="28"/>
        </w:rPr>
      </w:pPr>
      <w:r>
        <w:rPr>
          <w:b/>
          <w:sz w:val="28"/>
          <w:szCs w:val="28"/>
        </w:rPr>
        <w:t>Принципы и особенности работы с изображением в программе Adobe Lightroom.</w:t>
      </w:r>
      <w:r>
        <w:rPr>
          <w:sz w:val="28"/>
          <w:szCs w:val="28"/>
        </w:rPr>
        <w:t xml:space="preserve"> </w:t>
      </w:r>
    </w:p>
    <w:p w:rsidR="00D93747" w:rsidRDefault="00D93747" w:rsidP="00D93747">
      <w:pPr>
        <w:pStyle w:val="af3"/>
        <w:spacing w:before="0" w:beforeAutospacing="0" w:after="0" w:afterAutospacing="0"/>
        <w:textAlignment w:val="top"/>
        <w:rPr>
          <w:b/>
          <w:sz w:val="28"/>
          <w:szCs w:val="28"/>
        </w:rPr>
      </w:pPr>
      <w:r>
        <w:rPr>
          <w:sz w:val="28"/>
          <w:szCs w:val="28"/>
        </w:rPr>
        <w:t xml:space="preserve">Первичные настройки программы для дальнейшей работы. Цветовые профили. Импорт фотографий. Знакомство с панелью управления и инструментами. Отличие форматов фотографий </w:t>
      </w:r>
      <w:r>
        <w:rPr>
          <w:sz w:val="28"/>
          <w:szCs w:val="28"/>
          <w:lang w:val="en-US"/>
        </w:rPr>
        <w:t>jpeg</w:t>
      </w:r>
      <w:r w:rsidRPr="00D93747">
        <w:rPr>
          <w:sz w:val="28"/>
          <w:szCs w:val="28"/>
        </w:rPr>
        <w:t xml:space="preserve"> </w:t>
      </w:r>
      <w:r>
        <w:rPr>
          <w:sz w:val="28"/>
          <w:szCs w:val="28"/>
        </w:rPr>
        <w:t xml:space="preserve">и </w:t>
      </w:r>
      <w:r>
        <w:rPr>
          <w:sz w:val="28"/>
          <w:szCs w:val="28"/>
          <w:lang w:val="en-US"/>
        </w:rPr>
        <w:t>RAW</w:t>
      </w:r>
      <w:r>
        <w:rPr>
          <w:sz w:val="28"/>
          <w:szCs w:val="28"/>
        </w:rPr>
        <w:t xml:space="preserve">. Почему и что именно нужно снимать в </w:t>
      </w:r>
      <w:r>
        <w:rPr>
          <w:sz w:val="28"/>
          <w:szCs w:val="28"/>
          <w:lang w:val="en-US"/>
        </w:rPr>
        <w:t>RAW</w:t>
      </w:r>
      <w:r>
        <w:rPr>
          <w:sz w:val="28"/>
          <w:szCs w:val="28"/>
        </w:rPr>
        <w:t xml:space="preserve">. Динамический диапазон на фотографии. Проявка </w:t>
      </w:r>
      <w:r>
        <w:rPr>
          <w:sz w:val="28"/>
          <w:szCs w:val="28"/>
          <w:lang w:val="en-US"/>
        </w:rPr>
        <w:t>RAW</w:t>
      </w:r>
      <w:r>
        <w:rPr>
          <w:sz w:val="28"/>
          <w:szCs w:val="28"/>
        </w:rPr>
        <w:t>-кадра. Поправка баланса белого, удаление паразитных оттенков. Тинт. Добавление резкости на кадр. Экспорт изображение. Вывод фотографии в программу</w:t>
      </w:r>
      <w:r>
        <w:rPr>
          <w:b/>
          <w:sz w:val="28"/>
          <w:szCs w:val="28"/>
        </w:rPr>
        <w:t xml:space="preserve"> </w:t>
      </w:r>
      <w:r>
        <w:rPr>
          <w:sz w:val="28"/>
          <w:szCs w:val="28"/>
        </w:rPr>
        <w:t>Adobe Photoshop. Создание водяного знака или логотипа на серии кадров.</w:t>
      </w:r>
    </w:p>
    <w:p w:rsidR="00D93747" w:rsidRDefault="00D93747" w:rsidP="00D93747">
      <w:pPr>
        <w:pStyle w:val="af3"/>
        <w:spacing w:before="0" w:beforeAutospacing="0" w:after="0" w:afterAutospacing="0"/>
        <w:textAlignment w:val="top"/>
        <w:rPr>
          <w:b/>
          <w:sz w:val="28"/>
          <w:szCs w:val="28"/>
        </w:rPr>
      </w:pPr>
    </w:p>
    <w:p w:rsidR="00D93747" w:rsidRDefault="00D93747" w:rsidP="00D93747">
      <w:pPr>
        <w:pStyle w:val="af3"/>
        <w:spacing w:before="0" w:beforeAutospacing="0" w:after="0" w:afterAutospacing="0"/>
        <w:textAlignment w:val="top"/>
        <w:rPr>
          <w:b/>
          <w:sz w:val="28"/>
          <w:szCs w:val="28"/>
        </w:rPr>
      </w:pPr>
      <w:r>
        <w:rPr>
          <w:b/>
          <w:sz w:val="28"/>
          <w:szCs w:val="28"/>
        </w:rPr>
        <w:t>Принципы и особенности работы с изображением в программе Adobe Photoshop.</w:t>
      </w:r>
    </w:p>
    <w:p w:rsidR="00D93747" w:rsidRDefault="00D93747" w:rsidP="00D93747">
      <w:pPr>
        <w:pStyle w:val="af3"/>
        <w:spacing w:before="0" w:beforeAutospacing="0" w:after="0" w:afterAutospacing="0"/>
        <w:textAlignment w:val="top"/>
        <w:rPr>
          <w:sz w:val="28"/>
          <w:szCs w:val="28"/>
        </w:rPr>
      </w:pPr>
      <w:r>
        <w:rPr>
          <w:sz w:val="28"/>
          <w:szCs w:val="28"/>
        </w:rPr>
        <w:t xml:space="preserve">Первичные настройки программы для дальнейшей работы. Цветовые профили. Знакомство с панелью управления и инструментами. Импорт фотографий. Работа со слоями. Что такое "маска"? Проявка </w:t>
      </w:r>
      <w:r>
        <w:rPr>
          <w:sz w:val="28"/>
          <w:szCs w:val="28"/>
          <w:lang w:val="en-US"/>
        </w:rPr>
        <w:t>RAW</w:t>
      </w:r>
      <w:r>
        <w:rPr>
          <w:sz w:val="28"/>
          <w:szCs w:val="28"/>
        </w:rPr>
        <w:t xml:space="preserve">-кадра. Техническая ретушь: чистка фона, чистка мусора из кадра, пластика, удаление крупных дефектов с кожи, удаление паразитных оттенков. Детальная ретушь: техника </w:t>
      </w:r>
      <w:r>
        <w:rPr>
          <w:sz w:val="28"/>
          <w:szCs w:val="28"/>
          <w:lang w:val="en-US"/>
        </w:rPr>
        <w:t>d</w:t>
      </w:r>
      <w:r>
        <w:rPr>
          <w:sz w:val="28"/>
          <w:szCs w:val="28"/>
        </w:rPr>
        <w:t>&amp;</w:t>
      </w:r>
      <w:r>
        <w:rPr>
          <w:sz w:val="28"/>
          <w:szCs w:val="28"/>
          <w:lang w:val="en-US"/>
        </w:rPr>
        <w:t>b</w:t>
      </w:r>
      <w:r>
        <w:rPr>
          <w:sz w:val="28"/>
          <w:szCs w:val="28"/>
        </w:rPr>
        <w:t>, частотное разложение. Как "погладить одежду"? Добавление резкости на кадр. Экспорт изображение. Сохранение изображение для Интернета.</w:t>
      </w:r>
    </w:p>
    <w:p w:rsidR="00D93747" w:rsidRDefault="00D93747" w:rsidP="00D93747">
      <w:pPr>
        <w:pStyle w:val="af3"/>
        <w:spacing w:before="0" w:beforeAutospacing="0" w:after="0" w:afterAutospacing="0"/>
        <w:textAlignment w:val="top"/>
        <w:rPr>
          <w:b/>
          <w:sz w:val="28"/>
          <w:szCs w:val="28"/>
        </w:rPr>
      </w:pPr>
    </w:p>
    <w:p w:rsidR="00D93747" w:rsidRDefault="00D93747" w:rsidP="00D93747">
      <w:pPr>
        <w:pStyle w:val="af3"/>
        <w:spacing w:before="0" w:beforeAutospacing="0" w:after="0" w:afterAutospacing="0"/>
        <w:textAlignment w:val="top"/>
        <w:rPr>
          <w:b/>
          <w:sz w:val="28"/>
          <w:szCs w:val="28"/>
        </w:rPr>
      </w:pPr>
      <w:r>
        <w:rPr>
          <w:b/>
          <w:sz w:val="28"/>
          <w:szCs w:val="28"/>
        </w:rPr>
        <w:t>Работа с цветом.</w:t>
      </w:r>
    </w:p>
    <w:p w:rsidR="00D93747" w:rsidRDefault="00D93747" w:rsidP="00D93747">
      <w:pPr>
        <w:pStyle w:val="af3"/>
        <w:spacing w:before="0" w:beforeAutospacing="0" w:after="0" w:afterAutospacing="0"/>
        <w:textAlignment w:val="top"/>
        <w:rPr>
          <w:sz w:val="28"/>
          <w:szCs w:val="28"/>
        </w:rPr>
      </w:pPr>
      <w:r>
        <w:rPr>
          <w:sz w:val="28"/>
          <w:szCs w:val="28"/>
        </w:rPr>
        <w:t xml:space="preserve">Работа с цветом кругом Иттена. Различия работы с цветом в программах Adobe Lightroom и </w:t>
      </w:r>
      <w:r>
        <w:rPr>
          <w:sz w:val="28"/>
          <w:szCs w:val="28"/>
          <w:lang w:val="en-US"/>
        </w:rPr>
        <w:t>Capture</w:t>
      </w:r>
      <w:r w:rsidRPr="00D93747">
        <w:rPr>
          <w:sz w:val="28"/>
          <w:szCs w:val="28"/>
        </w:rPr>
        <w:t xml:space="preserve"> </w:t>
      </w:r>
      <w:r>
        <w:rPr>
          <w:sz w:val="28"/>
          <w:szCs w:val="28"/>
          <w:lang w:val="en-US"/>
        </w:rPr>
        <w:t>One</w:t>
      </w:r>
      <w:r>
        <w:rPr>
          <w:sz w:val="28"/>
          <w:szCs w:val="28"/>
        </w:rPr>
        <w:t>. Создание пресетов. Важность создания единого цветового стиля в фотосерии. Почему не нужно делать большую часть кадров в черно-белом цвете. Яркие цвета- особенность работы с ними.</w:t>
      </w:r>
    </w:p>
    <w:p w:rsidR="005370F9" w:rsidRDefault="005370F9" w:rsidP="00C604A7">
      <w:pPr>
        <w:pStyle w:val="af3"/>
        <w:spacing w:before="0" w:beforeAutospacing="0" w:after="0" w:afterAutospacing="0" w:line="276" w:lineRule="auto"/>
        <w:textAlignment w:val="top"/>
        <w:rPr>
          <w:b/>
          <w:sz w:val="28"/>
          <w:szCs w:val="28"/>
        </w:rPr>
      </w:pPr>
    </w:p>
    <w:p w:rsidR="000216B5" w:rsidRDefault="000216B5" w:rsidP="005370F9">
      <w:pPr>
        <w:pStyle w:val="af3"/>
        <w:numPr>
          <w:ilvl w:val="0"/>
          <w:numId w:val="3"/>
        </w:numPr>
        <w:spacing w:before="0" w:beforeAutospacing="0" w:after="0" w:afterAutospacing="0" w:line="276" w:lineRule="auto"/>
        <w:jc w:val="center"/>
        <w:textAlignment w:val="top"/>
        <w:rPr>
          <w:b/>
          <w:sz w:val="28"/>
          <w:szCs w:val="28"/>
        </w:rPr>
      </w:pPr>
      <w:r w:rsidRPr="002549DC">
        <w:rPr>
          <w:b/>
          <w:sz w:val="28"/>
          <w:szCs w:val="28"/>
        </w:rPr>
        <w:t>М</w:t>
      </w:r>
      <w:r>
        <w:rPr>
          <w:b/>
          <w:sz w:val="28"/>
          <w:szCs w:val="28"/>
        </w:rPr>
        <w:t>ЕТОДИЧЕСКИЕ РЕКОМЕНДАЦИИ УЧАЩИМСЯ ПРИ САМОСТОЯТЕЛЬНОЙ ПОДГОТОВКЕ.</w:t>
      </w:r>
    </w:p>
    <w:p w:rsidR="005370F9" w:rsidRDefault="005370F9" w:rsidP="005370F9">
      <w:pPr>
        <w:spacing w:after="0" w:line="240" w:lineRule="auto"/>
        <w:ind w:firstLine="567"/>
        <w:jc w:val="both"/>
        <w:rPr>
          <w:sz w:val="28"/>
          <w:szCs w:val="28"/>
        </w:rPr>
      </w:pPr>
      <w:r w:rsidRPr="00660471">
        <w:rPr>
          <w:sz w:val="28"/>
          <w:szCs w:val="28"/>
        </w:rPr>
        <w:t>По дисциплине «</w:t>
      </w:r>
      <w:r>
        <w:rPr>
          <w:sz w:val="28"/>
          <w:szCs w:val="28"/>
        </w:rPr>
        <w:t xml:space="preserve">Студийная фотосъёмка» предусмотрены </w:t>
      </w:r>
      <w:r w:rsidR="00C0564C">
        <w:rPr>
          <w:sz w:val="28"/>
          <w:szCs w:val="28"/>
        </w:rPr>
        <w:t xml:space="preserve">лекционные занятия, </w:t>
      </w:r>
      <w:r>
        <w:rPr>
          <w:sz w:val="28"/>
          <w:szCs w:val="28"/>
        </w:rPr>
        <w:t xml:space="preserve">лабораторные работы, практическая и </w:t>
      </w:r>
      <w:r w:rsidRPr="00660471">
        <w:rPr>
          <w:sz w:val="28"/>
          <w:szCs w:val="28"/>
        </w:rPr>
        <w:t>самостоятельная работа студентов.</w:t>
      </w:r>
    </w:p>
    <w:p w:rsidR="00C0564C" w:rsidRPr="00C0564C" w:rsidRDefault="00C0564C" w:rsidP="00C0564C">
      <w:pPr>
        <w:spacing w:after="0" w:line="240" w:lineRule="auto"/>
        <w:ind w:firstLine="567"/>
        <w:jc w:val="both"/>
        <w:rPr>
          <w:sz w:val="28"/>
          <w:szCs w:val="28"/>
        </w:rPr>
      </w:pPr>
      <w:r w:rsidRPr="00C0564C">
        <w:rPr>
          <w:sz w:val="28"/>
          <w:szCs w:val="28"/>
        </w:rPr>
        <w:t xml:space="preserve">Лекция (от лат. Lесtio – «чтение») является одной и из основных форм учебных занятий в высших учебных заведениях, представляющая собой систематическое, последовательное изложение преподавателем определенного раздела конкретной науки или учебной дисциплины. Лекции </w:t>
      </w:r>
      <w:r w:rsidRPr="00C0564C">
        <w:rPr>
          <w:sz w:val="28"/>
          <w:szCs w:val="28"/>
        </w:rPr>
        <w:lastRenderedPageBreak/>
        <w:t xml:space="preserve">различаются по своему построению, приемам изложения материала, характеру обобщений и выводов. </w:t>
      </w:r>
    </w:p>
    <w:p w:rsidR="00C0564C" w:rsidRPr="00C0564C" w:rsidRDefault="00C0564C" w:rsidP="00C0564C">
      <w:pPr>
        <w:spacing w:after="0" w:line="240" w:lineRule="auto"/>
        <w:ind w:firstLine="567"/>
        <w:jc w:val="both"/>
        <w:rPr>
          <w:sz w:val="28"/>
          <w:szCs w:val="28"/>
        </w:rPr>
      </w:pPr>
      <w:r w:rsidRPr="00C0564C">
        <w:rPr>
          <w:sz w:val="28"/>
          <w:szCs w:val="28"/>
        </w:rPr>
        <w:t xml:space="preserve">Академическая лекция - традиционно вузовская учебная лекция. Для нее характерны высокий научный уровень, теоретические абстракции, имеющие большое практическое значение. Стиль такой лекции - четкий план, строгая логика, убедительные доказательства, краткие выводы. </w:t>
      </w:r>
    </w:p>
    <w:p w:rsidR="00C0564C" w:rsidRPr="00C0564C" w:rsidRDefault="00C0564C" w:rsidP="00C0564C">
      <w:pPr>
        <w:spacing w:after="0" w:line="240" w:lineRule="auto"/>
        <w:ind w:firstLine="567"/>
        <w:jc w:val="both"/>
        <w:rPr>
          <w:sz w:val="28"/>
          <w:szCs w:val="28"/>
        </w:rPr>
      </w:pPr>
      <w:r w:rsidRPr="00C0564C">
        <w:rPr>
          <w:sz w:val="28"/>
          <w:szCs w:val="28"/>
        </w:rPr>
        <w:t xml:space="preserve">Популярная (публичная) лекция представляет изложение научных истин для аудитории, которая не подготовлена к их восприятию. Ученый-педагог обязан быть популяризатором, уметь просто и ясно излагать научную проблему. Обычно такие лекции читаются вне стен вуза. </w:t>
      </w:r>
    </w:p>
    <w:p w:rsidR="00C0564C" w:rsidRPr="00C0564C" w:rsidRDefault="00C0564C" w:rsidP="00C0564C">
      <w:pPr>
        <w:spacing w:after="0" w:line="240" w:lineRule="auto"/>
        <w:ind w:firstLine="567"/>
        <w:jc w:val="both"/>
        <w:rPr>
          <w:sz w:val="28"/>
          <w:szCs w:val="28"/>
        </w:rPr>
      </w:pPr>
      <w:r w:rsidRPr="00C0564C">
        <w:rPr>
          <w:sz w:val="28"/>
          <w:szCs w:val="28"/>
        </w:rPr>
        <w:t>Лекция общего курса (учебная лекция по программе курса) - это обычная и самая распространенная лекция в вузе. Содержанием общих курсов является последовательное и системное изложение данной науки, ознакомление слушателей с ее основными категориями, принципами и закономерностями.</w:t>
      </w:r>
    </w:p>
    <w:p w:rsidR="00C0564C" w:rsidRPr="00C0564C" w:rsidRDefault="00C0564C" w:rsidP="00C0564C">
      <w:pPr>
        <w:spacing w:after="0" w:line="240" w:lineRule="auto"/>
        <w:ind w:firstLine="567"/>
        <w:jc w:val="both"/>
        <w:rPr>
          <w:sz w:val="28"/>
          <w:szCs w:val="28"/>
        </w:rPr>
      </w:pPr>
      <w:r w:rsidRPr="00C0564C">
        <w:rPr>
          <w:sz w:val="28"/>
          <w:szCs w:val="28"/>
        </w:rPr>
        <w:t xml:space="preserve">Вводная лекция намечает основные проблемы курса в целом или его раздела. В нее включаются «ключевые» вопросы, понимание которых позволяет лучше усвоить материал последующих тем или самостоятельно разобраться в нем. </w:t>
      </w:r>
    </w:p>
    <w:p w:rsidR="00C0564C" w:rsidRPr="00C0564C" w:rsidRDefault="00C0564C" w:rsidP="00C0564C">
      <w:pPr>
        <w:spacing w:after="0" w:line="240" w:lineRule="auto"/>
        <w:ind w:firstLine="567"/>
        <w:jc w:val="both"/>
        <w:rPr>
          <w:sz w:val="28"/>
          <w:szCs w:val="28"/>
        </w:rPr>
      </w:pPr>
      <w:r w:rsidRPr="00C0564C">
        <w:rPr>
          <w:sz w:val="28"/>
          <w:szCs w:val="28"/>
        </w:rPr>
        <w:t>Обзорная лекция читается обычно перед экзаменами - государственными или курсовыми. Они излагают лишь отдельные, наиболее крупные вопросы программы. Обзорные лекции часто читают на вечерних и заочных отделениях вузов, представляя конспективный обзор полного учебного курса лекций.</w:t>
      </w:r>
    </w:p>
    <w:p w:rsidR="00C0564C" w:rsidRPr="00C0564C" w:rsidRDefault="00C0564C" w:rsidP="00C0564C">
      <w:pPr>
        <w:spacing w:after="0" w:line="240" w:lineRule="auto"/>
        <w:ind w:firstLine="567"/>
        <w:jc w:val="both"/>
        <w:rPr>
          <w:sz w:val="28"/>
          <w:szCs w:val="28"/>
        </w:rPr>
      </w:pPr>
      <w:r w:rsidRPr="00C0564C">
        <w:rPr>
          <w:sz w:val="28"/>
          <w:szCs w:val="28"/>
        </w:rPr>
        <w:t>Комплексная лекция читается в специальных курсах или на факультетах повышения квалификации преподавателей. Она представляет собой конгломерат данных из нескольких наук при сохранении ведущего значения одной из них. Такое комплексное рассмотрение темы помогает студентам оценить проблему. Особенностью таких лекций является их высокий научный уровень.</w:t>
      </w:r>
    </w:p>
    <w:p w:rsidR="00C0564C" w:rsidRPr="00C0564C" w:rsidRDefault="00C0564C" w:rsidP="00C0564C">
      <w:pPr>
        <w:spacing w:after="0" w:line="240" w:lineRule="auto"/>
        <w:ind w:firstLine="567"/>
        <w:jc w:val="both"/>
        <w:rPr>
          <w:sz w:val="28"/>
          <w:szCs w:val="28"/>
        </w:rPr>
      </w:pPr>
      <w:r w:rsidRPr="00C0564C">
        <w:rPr>
          <w:sz w:val="28"/>
          <w:szCs w:val="28"/>
        </w:rPr>
        <w:t xml:space="preserve">Установочная лекция читается чаще всего студентам заочного отделения, приступающим к изучению данной дисциплины. Значительная часть времени отводится ознакомлению с необходимой литературой (первоисточниками и учебниками), методическими советами и рекомендациями по ее изучению, написанию контрольных работ, а также с требованиями, предъявляемыми на экзаменах. Для студентов дневных факультетов установочные лекции читаются во время выбора тем курсовых или дипломных работ - это методические лекции, из которых можно узнать, как подготовить курсовую или дипломную работу (подбор литературы, ее изучение, план работы подготовка текста, защита работы и др.). </w:t>
      </w:r>
    </w:p>
    <w:p w:rsidR="00C0564C" w:rsidRPr="00C0564C" w:rsidRDefault="00C0564C" w:rsidP="00C0564C">
      <w:pPr>
        <w:spacing w:after="0" w:line="240" w:lineRule="auto"/>
        <w:ind w:firstLine="567"/>
        <w:jc w:val="both"/>
        <w:rPr>
          <w:sz w:val="28"/>
          <w:szCs w:val="28"/>
        </w:rPr>
      </w:pPr>
      <w:r w:rsidRPr="00C0564C">
        <w:rPr>
          <w:sz w:val="28"/>
          <w:szCs w:val="28"/>
        </w:rPr>
        <w:t xml:space="preserve">Традиционная (информационно - объяснительная, повествовательная) лекция - «это такой вид изложения, в котором связанно рассказывается о конкретных фактах, событиях, процессах или действиях, протекающих и развивающихся во времени». Это дидактическое определение с некоторыми оговорками можно применить также к вузовской лекции. Для такой лекции характерно описание, объяснение научных явлений и событий. </w:t>
      </w:r>
    </w:p>
    <w:p w:rsidR="00C0564C" w:rsidRPr="00C0564C" w:rsidRDefault="00C0564C" w:rsidP="00C0564C">
      <w:pPr>
        <w:spacing w:after="0" w:line="240" w:lineRule="auto"/>
        <w:ind w:firstLine="567"/>
        <w:jc w:val="both"/>
        <w:rPr>
          <w:sz w:val="28"/>
          <w:szCs w:val="28"/>
        </w:rPr>
      </w:pPr>
      <w:r w:rsidRPr="00C0564C">
        <w:rPr>
          <w:sz w:val="28"/>
          <w:szCs w:val="28"/>
        </w:rPr>
        <w:lastRenderedPageBreak/>
        <w:t xml:space="preserve">Лекция-беседа характеризуется высокой эмоциональностью, доверительным тоном лектора, когда он вовлекает студенческую аудиторию в совместное размышление над научными истинами. </w:t>
      </w:r>
    </w:p>
    <w:p w:rsidR="00C0564C" w:rsidRPr="00C0564C" w:rsidRDefault="00C0564C" w:rsidP="00C0564C">
      <w:pPr>
        <w:spacing w:after="0" w:line="240" w:lineRule="auto"/>
        <w:ind w:firstLine="567"/>
        <w:jc w:val="both"/>
        <w:rPr>
          <w:sz w:val="28"/>
          <w:szCs w:val="28"/>
        </w:rPr>
      </w:pPr>
      <w:r w:rsidRPr="00C0564C">
        <w:rPr>
          <w:sz w:val="28"/>
          <w:szCs w:val="28"/>
        </w:rPr>
        <w:t xml:space="preserve">Диалог с аудиторией - наиболее распространенная и сравнительно простая форма активного вовлечения слушателей в учебный процесс. Она предполагает непосредственный контакт преподавателя с аудиторией. Как правило, в лекции-беседе рассказывают занимательные истории, подбирают запоминающиеся примеры. </w:t>
      </w:r>
    </w:p>
    <w:p w:rsidR="00C0564C" w:rsidRPr="00C0564C" w:rsidRDefault="00C0564C" w:rsidP="00C0564C">
      <w:pPr>
        <w:spacing w:after="0" w:line="240" w:lineRule="auto"/>
        <w:ind w:firstLine="567"/>
        <w:jc w:val="both"/>
        <w:rPr>
          <w:sz w:val="28"/>
          <w:szCs w:val="28"/>
        </w:rPr>
      </w:pPr>
      <w:r w:rsidRPr="00C0564C">
        <w:rPr>
          <w:sz w:val="28"/>
          <w:szCs w:val="28"/>
        </w:rPr>
        <w:t xml:space="preserve">Проблемная лекция характеризуется постановкой перед студентами учебных проблем-заданий, которые они должны самостоятельно решить, получив, таким образом, новые знания. В лекции сочетаются проблемные и информационные начала. Часть знаний студент получает в виде готовых знаний, а часть добывает самостоятельно под руководством преподавателя. На этих лекциях процесс познания студентов приближается к поисковой, исследовательской деятельности. Своеобразными разновидностями проблемных лекций являются лекция-Мозговая атака, лекция-дискуссия и лекция с разбором практических ситуаций. </w:t>
      </w:r>
    </w:p>
    <w:p w:rsidR="00C0564C" w:rsidRPr="00C0564C" w:rsidRDefault="00C0564C" w:rsidP="00C0564C">
      <w:pPr>
        <w:spacing w:after="0" w:line="240" w:lineRule="auto"/>
        <w:ind w:firstLine="567"/>
        <w:jc w:val="both"/>
        <w:rPr>
          <w:sz w:val="28"/>
          <w:szCs w:val="28"/>
        </w:rPr>
      </w:pPr>
      <w:r w:rsidRPr="00C0564C">
        <w:rPr>
          <w:sz w:val="28"/>
          <w:szCs w:val="28"/>
        </w:rPr>
        <w:t xml:space="preserve">Лекция-дискуссия характеризуется тем, что преподаватель при изложении лекционного материала не только использует ответы слушателей на его вопросы, но и организует свободный обмен мнениями в интервалах между логическими разделами. Лекция с разбором конкретных ситуаций - это по форме та же лекция - дискуссия, однако, на обсуждение преподаватель ставит не вопрос, а конкретную ситуацию. Как правило, такая ситуация представляется устно или в очень короткой видеозаписи, диафильме, поэтому изложение ее должно быть очень кратким, но содержать достаточную информацию для оценки характерного явления и обсуждения. Это, так называемая, микроситуация. Слушатели анализируют и обсуждают ее сообща, всей аудиторией. Преподаватель старается активизировать участие в обсуждении отдельными вопросами, обращенными к отдельным слушателям, выясняет их оценку суждениям коллег, предлагает сопоставить с собственной практикой, «сталкивает» между собой различные мнения и тем развивает дискуссию, стремясь направить ее в нужное русло. Затем, опираясь на правильные высказывания и анализируя неправильные, ненавязчиво, но убедительно подводит аудиторию к коллективному выводу или обобщению. Лекция-визуализация. Чтение лекции-визуализации сводится к связному, развернутому комментированию преподавателем подготовленных визуальных материалов, полностью раскрывающему тему данной лекции. Эти материалы должны обеспечивать систематизацию имеющихся у слушателей знаний, предъявление новой информации, задание проблемных ситуаций и возможные разрешения. </w:t>
      </w:r>
    </w:p>
    <w:p w:rsidR="005370F9" w:rsidRPr="003C3C11" w:rsidRDefault="005370F9" w:rsidP="005370F9">
      <w:pPr>
        <w:spacing w:after="0" w:line="240" w:lineRule="auto"/>
        <w:ind w:firstLine="567"/>
        <w:jc w:val="both"/>
        <w:rPr>
          <w:sz w:val="28"/>
          <w:szCs w:val="28"/>
        </w:rPr>
      </w:pPr>
      <w:r w:rsidRPr="003C3C11">
        <w:rPr>
          <w:sz w:val="28"/>
          <w:szCs w:val="28"/>
        </w:rPr>
        <w:t xml:space="preserve">Практическое занятие - это занятие, проводимое под руководством преподавателя в учебной аудитории, направленное на углубление научно-теоретических знаний и овладение определенными методами самостоятельной работы. В процессе таких занятий вырабатываются </w:t>
      </w:r>
      <w:r w:rsidRPr="003C3C11">
        <w:rPr>
          <w:sz w:val="28"/>
          <w:szCs w:val="28"/>
        </w:rPr>
        <w:lastRenderedPageBreak/>
        <w:t>практические умения (вычислений, расчетов, использования таблиц, справочников, номограмм).</w:t>
      </w:r>
    </w:p>
    <w:p w:rsidR="005370F9" w:rsidRPr="003C3C11" w:rsidRDefault="005370F9" w:rsidP="005370F9">
      <w:pPr>
        <w:spacing w:after="0" w:line="240" w:lineRule="auto"/>
        <w:ind w:firstLine="567"/>
        <w:jc w:val="both"/>
        <w:rPr>
          <w:sz w:val="28"/>
          <w:szCs w:val="28"/>
        </w:rPr>
      </w:pPr>
      <w:r w:rsidRPr="003C3C11">
        <w:rPr>
          <w:sz w:val="28"/>
          <w:szCs w:val="28"/>
        </w:rPr>
        <w:t>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w:t>
      </w:r>
    </w:p>
    <w:p w:rsidR="005370F9" w:rsidRPr="003C3C11" w:rsidRDefault="005370F9" w:rsidP="005370F9">
      <w:pPr>
        <w:spacing w:after="0" w:line="240" w:lineRule="auto"/>
        <w:ind w:firstLine="567"/>
        <w:jc w:val="both"/>
        <w:rPr>
          <w:sz w:val="28"/>
          <w:szCs w:val="28"/>
        </w:rPr>
      </w:pPr>
      <w:r w:rsidRPr="003C3C11">
        <w:rPr>
          <w:sz w:val="28"/>
          <w:szCs w:val="28"/>
        </w:rPr>
        <w:t>На практическом занятии главное - уяснить связь решаемых задач с теоретическими положениями. При решении предложенной задачи нужно стремиться не только получить правильный ответ, но и усвоить общий метод решения подобных задач. Для ведения записей на практических занятиях обычно заводят отдельную тетрадь по каждой учебной дисциплине.</w:t>
      </w:r>
    </w:p>
    <w:p w:rsidR="005370F9" w:rsidRPr="003C3C11" w:rsidRDefault="005370F9" w:rsidP="005370F9">
      <w:pPr>
        <w:spacing w:after="0" w:line="240" w:lineRule="auto"/>
        <w:ind w:firstLine="567"/>
        <w:jc w:val="both"/>
        <w:rPr>
          <w:sz w:val="28"/>
          <w:szCs w:val="28"/>
        </w:rPr>
      </w:pPr>
      <w:r w:rsidRPr="003C3C11">
        <w:rPr>
          <w:sz w:val="28"/>
          <w:szCs w:val="28"/>
        </w:rPr>
        <w:t>Рекомендуется использовать следующий порядок записи решения задачи:</w:t>
      </w:r>
    </w:p>
    <w:p w:rsidR="005370F9" w:rsidRPr="003C3C11" w:rsidRDefault="005370F9" w:rsidP="005370F9">
      <w:pPr>
        <w:spacing w:after="0" w:line="240" w:lineRule="auto"/>
        <w:ind w:firstLine="567"/>
        <w:jc w:val="both"/>
        <w:rPr>
          <w:sz w:val="28"/>
          <w:szCs w:val="28"/>
        </w:rPr>
      </w:pPr>
      <w:r w:rsidRPr="003C3C11">
        <w:rPr>
          <w:sz w:val="28"/>
          <w:szCs w:val="28"/>
        </w:rPr>
        <w:t>исходные данные для решения задачи (что дано); что требуется получить в результате решения; какие законы и положения должны быть применены; общий план (последовательность) решения; расчеты; полученный результат и его анализ.</w:t>
      </w:r>
    </w:p>
    <w:p w:rsidR="005370F9" w:rsidRPr="003C3C11" w:rsidRDefault="005370F9" w:rsidP="005370F9">
      <w:pPr>
        <w:spacing w:after="0" w:line="240" w:lineRule="auto"/>
        <w:ind w:firstLine="567"/>
        <w:jc w:val="both"/>
        <w:rPr>
          <w:sz w:val="28"/>
          <w:szCs w:val="28"/>
        </w:rPr>
      </w:pPr>
      <w:r w:rsidRPr="003C3C11">
        <w:rPr>
          <w:sz w:val="28"/>
          <w:szCs w:val="28"/>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5370F9" w:rsidRPr="003C3C11" w:rsidRDefault="005370F9" w:rsidP="005370F9">
      <w:pPr>
        <w:spacing w:after="0" w:line="240" w:lineRule="auto"/>
        <w:ind w:firstLine="567"/>
        <w:jc w:val="both"/>
        <w:rPr>
          <w:sz w:val="28"/>
          <w:szCs w:val="28"/>
        </w:rPr>
      </w:pPr>
      <w:r w:rsidRPr="003C3C11">
        <w:rPr>
          <w:sz w:val="28"/>
          <w:szCs w:val="28"/>
        </w:rPr>
        <w:t xml:space="preserve">Лабораторная работа – связующее звено между теорией и практикой и проводится в целях практического освоения обучающимися научно-теоретических положений изучаемой дисциплины, овладения ими техникой экспериментальных исследований и анализа полученных результатов, привития навыков работы с лабораторными установками, контрольно-измерительными приборами и вычислительной техникой. </w:t>
      </w:r>
    </w:p>
    <w:p w:rsidR="005370F9" w:rsidRPr="003C3C11" w:rsidRDefault="005370F9" w:rsidP="005370F9">
      <w:pPr>
        <w:spacing w:after="0" w:line="240" w:lineRule="auto"/>
        <w:ind w:firstLine="567"/>
        <w:jc w:val="both"/>
        <w:rPr>
          <w:sz w:val="28"/>
          <w:szCs w:val="28"/>
        </w:rPr>
      </w:pPr>
      <w:r w:rsidRPr="003C3C11">
        <w:rPr>
          <w:sz w:val="28"/>
          <w:szCs w:val="28"/>
        </w:rPr>
        <w:t>Для подготовки обучающихся к лабораторной работе разрабатывается задание. Задания могут быть одинаковыми для всех студентов учебной группы или индивидуальными. Для проведения трудных по организации лабораторных работ в дополнение к заданию могут разрабатываться описания лабораторных работ.</w:t>
      </w:r>
    </w:p>
    <w:p w:rsidR="005370F9" w:rsidRPr="003C3C11" w:rsidRDefault="005370F9" w:rsidP="005370F9">
      <w:pPr>
        <w:spacing w:after="0" w:line="240" w:lineRule="auto"/>
        <w:ind w:firstLine="567"/>
        <w:jc w:val="both"/>
        <w:rPr>
          <w:sz w:val="28"/>
          <w:szCs w:val="28"/>
        </w:rPr>
      </w:pPr>
      <w:r w:rsidRPr="003C3C11">
        <w:rPr>
          <w:sz w:val="28"/>
          <w:szCs w:val="28"/>
        </w:rPr>
        <w:t xml:space="preserve">Для проведения лабораторной работы преподаватель разрабатывает план её проведения. После выполнения лабораторной работы обучающиеся оформляют и представляют преподавателю отчет по установленной на кафедре форме и защищают его. </w:t>
      </w:r>
    </w:p>
    <w:p w:rsidR="005370F9" w:rsidRPr="003C3C11" w:rsidRDefault="005370F9" w:rsidP="005370F9">
      <w:pPr>
        <w:spacing w:after="0" w:line="240" w:lineRule="auto"/>
        <w:ind w:firstLine="567"/>
        <w:jc w:val="both"/>
        <w:rPr>
          <w:sz w:val="28"/>
          <w:szCs w:val="28"/>
        </w:rPr>
      </w:pPr>
      <w:r w:rsidRPr="003C3C11">
        <w:rPr>
          <w:sz w:val="28"/>
          <w:szCs w:val="28"/>
        </w:rPr>
        <w:t xml:space="preserve">Самостоятельная работа обучающихся способствует более глубокому усвоению изучаемой дисциплины, формирует навыки исследовательской работы и ориентирует на умение применять полученные теоретические знания на практике. Результаты самостоятельной работы контролируются преподавателем, ведущим данную дисциплину, и учитываются при допуске </w:t>
      </w:r>
      <w:r>
        <w:rPr>
          <w:sz w:val="28"/>
          <w:szCs w:val="28"/>
        </w:rPr>
        <w:t>бакалавра</w:t>
      </w:r>
      <w:r w:rsidRPr="003C3C11">
        <w:rPr>
          <w:sz w:val="28"/>
          <w:szCs w:val="28"/>
        </w:rPr>
        <w:t xml:space="preserve"> к зачету/экзамену.</w:t>
      </w:r>
    </w:p>
    <w:p w:rsidR="00AE6DEC" w:rsidRPr="00306DA4" w:rsidRDefault="00AE6DEC" w:rsidP="0067662D">
      <w:pPr>
        <w:numPr>
          <w:ilvl w:val="0"/>
          <w:numId w:val="4"/>
        </w:numPr>
        <w:spacing w:after="0" w:line="240" w:lineRule="auto"/>
        <w:ind w:left="0" w:firstLine="0"/>
        <w:contextualSpacing/>
        <w:rPr>
          <w:rFonts w:eastAsia="Calibri"/>
          <w:b/>
          <w:sz w:val="28"/>
          <w:szCs w:val="28"/>
        </w:rPr>
      </w:pPr>
      <w:r w:rsidRPr="00306DA4">
        <w:rPr>
          <w:rFonts w:eastAsia="Calibri"/>
          <w:b/>
          <w:sz w:val="28"/>
          <w:szCs w:val="28"/>
        </w:rPr>
        <w:t>Работа с информативными источниками</w:t>
      </w:r>
    </w:p>
    <w:p w:rsidR="00AE6DEC" w:rsidRPr="00306DA4" w:rsidRDefault="00AE6DEC" w:rsidP="00AE6DEC">
      <w:pPr>
        <w:spacing w:after="0" w:line="240" w:lineRule="auto"/>
        <w:rPr>
          <w:rFonts w:ascii="Arial" w:eastAsia="Calibri" w:hAnsi="Arial" w:cs="Arial"/>
          <w:sz w:val="28"/>
          <w:szCs w:val="28"/>
        </w:rPr>
      </w:pPr>
      <w:r w:rsidRPr="00306DA4">
        <w:rPr>
          <w:rFonts w:eastAsia="Calibri"/>
          <w:b/>
          <w:bCs/>
          <w:sz w:val="28"/>
          <w:szCs w:val="28"/>
        </w:rPr>
        <w:t>1. 1. Подготовка конспекта первоисточника</w:t>
      </w:r>
    </w:p>
    <w:p w:rsidR="00AE6DEC" w:rsidRPr="00306DA4" w:rsidRDefault="00AE6DEC" w:rsidP="00AE6DEC">
      <w:pPr>
        <w:spacing w:after="0" w:line="240" w:lineRule="auto"/>
        <w:ind w:firstLine="708"/>
        <w:contextualSpacing/>
        <w:jc w:val="both"/>
        <w:rPr>
          <w:rFonts w:ascii="Arial" w:eastAsia="Calibri" w:hAnsi="Arial" w:cs="Arial"/>
          <w:color w:val="000000"/>
          <w:sz w:val="28"/>
          <w:szCs w:val="28"/>
        </w:rPr>
      </w:pPr>
      <w:r w:rsidRPr="00306DA4">
        <w:rPr>
          <w:rFonts w:eastAsia="Calibri"/>
          <w:b/>
          <w:bCs/>
          <w:i/>
          <w:iCs/>
          <w:color w:val="000000"/>
          <w:sz w:val="28"/>
          <w:szCs w:val="28"/>
        </w:rPr>
        <w:t>Написание конспекта первоисточника</w:t>
      </w:r>
      <w:r w:rsidRPr="00306DA4">
        <w:rPr>
          <w:rFonts w:eastAsia="Calibri"/>
          <w:i/>
          <w:iCs/>
          <w:color w:val="000000"/>
          <w:sz w:val="28"/>
          <w:szCs w:val="28"/>
        </w:rPr>
        <w:t> </w:t>
      </w:r>
      <w:r w:rsidRPr="00306DA4">
        <w:rPr>
          <w:rFonts w:eastAsia="Calibri"/>
          <w:color w:val="000000"/>
          <w:sz w:val="28"/>
          <w:szCs w:val="28"/>
        </w:rPr>
        <w:t xml:space="preserve">(статьи, монографии, учебника, книги) – представляет собой вид внеаудиторной самостоятельной </w:t>
      </w:r>
      <w:r w:rsidRPr="00306DA4">
        <w:rPr>
          <w:rFonts w:eastAsia="Calibri"/>
          <w:color w:val="000000"/>
          <w:sz w:val="28"/>
          <w:szCs w:val="28"/>
        </w:rPr>
        <w:lastRenderedPageBreak/>
        <w:t>работы студента по созданию обзора информации, содержащейся в объекте конспектирования, в более краткой форме. В конспекте должны быть отражены основные принципиальные положения источника, основные методологические положения работы, аргументы, этапы доказательства и выводы. Ценность конспекта значительно повышается, если студент излагает мысли своими словами, в лаконичной форме.</w:t>
      </w:r>
    </w:p>
    <w:p w:rsidR="00AE6DEC" w:rsidRPr="00306DA4" w:rsidRDefault="00AE6DEC" w:rsidP="00AE6DEC">
      <w:pPr>
        <w:spacing w:after="0" w:line="240" w:lineRule="auto"/>
        <w:jc w:val="both"/>
        <w:rPr>
          <w:rFonts w:eastAsia="Calibri"/>
          <w:color w:val="000000"/>
          <w:sz w:val="28"/>
          <w:szCs w:val="28"/>
        </w:rPr>
      </w:pPr>
      <w:r w:rsidRPr="00306DA4">
        <w:rPr>
          <w:rFonts w:eastAsia="Calibri"/>
          <w:color w:val="000000"/>
          <w:sz w:val="28"/>
          <w:szCs w:val="28"/>
        </w:rPr>
        <w:t xml:space="preserve">   </w:t>
      </w:r>
      <w:r w:rsidRPr="00306DA4">
        <w:rPr>
          <w:rFonts w:eastAsia="Calibri"/>
          <w:color w:val="000000"/>
          <w:sz w:val="28"/>
          <w:szCs w:val="28"/>
        </w:rPr>
        <w:tab/>
        <w:t>Особо значимые места, примеры выделяются цветным подчеркиванием, взятием в рамку, пометками на полях, чтобы акцентировать на них внимание и прочнее запомнить.</w:t>
      </w:r>
      <w:r w:rsidRPr="00306DA4">
        <w:rPr>
          <w:rFonts w:eastAsia="Calibri"/>
          <w:sz w:val="28"/>
          <w:szCs w:val="28"/>
          <w:lang w:eastAsia="en-US"/>
        </w:rPr>
        <w:t xml:space="preserve"> Недопустимо формальное переписывание из источника текста целыми абзацами и параграфами.</w:t>
      </w:r>
    </w:p>
    <w:p w:rsidR="00AE6DEC" w:rsidRPr="00306DA4" w:rsidRDefault="00AE6DEC" w:rsidP="00AE6DEC">
      <w:pPr>
        <w:spacing w:after="0" w:line="240" w:lineRule="auto"/>
        <w:rPr>
          <w:rFonts w:eastAsia="Calibri"/>
          <w:color w:val="000000"/>
          <w:sz w:val="28"/>
          <w:szCs w:val="28"/>
        </w:rPr>
      </w:pPr>
      <w:r w:rsidRPr="00306DA4">
        <w:rPr>
          <w:rFonts w:eastAsia="Calibri"/>
          <w:color w:val="000000"/>
          <w:sz w:val="28"/>
          <w:szCs w:val="28"/>
        </w:rPr>
        <w:t xml:space="preserve">   </w:t>
      </w:r>
      <w:r w:rsidRPr="00306DA4">
        <w:rPr>
          <w:rFonts w:eastAsia="Calibri"/>
          <w:color w:val="000000"/>
          <w:sz w:val="28"/>
          <w:szCs w:val="28"/>
        </w:rPr>
        <w:tab/>
        <w:t>Работа выполняется письменно. Приветствуется составление</w:t>
      </w:r>
      <w:r w:rsidRPr="00306DA4">
        <w:rPr>
          <w:rFonts w:eastAsia="Calibri"/>
          <w:sz w:val="28"/>
          <w:szCs w:val="28"/>
          <w:lang w:eastAsia="en-US"/>
        </w:rPr>
        <w:t xml:space="preserve"> развернутого плана прочитанного текста.</w:t>
      </w:r>
      <w:r w:rsidRPr="00306DA4">
        <w:rPr>
          <w:rFonts w:eastAsia="Calibri"/>
          <w:color w:val="000000"/>
          <w:sz w:val="28"/>
          <w:szCs w:val="28"/>
        </w:rPr>
        <w:t xml:space="preserve"> Контроль может проводиться и в виде проверки конспектов преподавателем.</w:t>
      </w:r>
    </w:p>
    <w:p w:rsidR="00AE6DEC" w:rsidRPr="00306DA4" w:rsidRDefault="00AE6DEC" w:rsidP="00AE6DEC">
      <w:pPr>
        <w:spacing w:after="0" w:line="240" w:lineRule="auto"/>
        <w:ind w:firstLine="708"/>
        <w:jc w:val="both"/>
        <w:rPr>
          <w:rFonts w:ascii="Arial" w:eastAsia="Calibri" w:hAnsi="Arial" w:cs="Arial"/>
          <w:color w:val="000000"/>
          <w:sz w:val="28"/>
          <w:szCs w:val="28"/>
        </w:rPr>
      </w:pPr>
      <w:r w:rsidRPr="00306DA4">
        <w:rPr>
          <w:rFonts w:eastAsia="Calibri"/>
          <w:bCs/>
          <w:i/>
          <w:iCs/>
          <w:color w:val="000000"/>
          <w:sz w:val="28"/>
          <w:szCs w:val="28"/>
        </w:rPr>
        <w:t>Деятельность студента:</w:t>
      </w:r>
    </w:p>
    <w:p w:rsidR="00AE6DEC" w:rsidRPr="00306DA4" w:rsidRDefault="00AE6DEC" w:rsidP="00AE6DEC">
      <w:pPr>
        <w:spacing w:after="0" w:line="240" w:lineRule="auto"/>
        <w:rPr>
          <w:rFonts w:eastAsia="Calibri"/>
          <w:color w:val="000000"/>
          <w:sz w:val="28"/>
          <w:szCs w:val="28"/>
        </w:rPr>
      </w:pPr>
      <w:r w:rsidRPr="00306DA4">
        <w:rPr>
          <w:rFonts w:eastAsia="Calibri"/>
          <w:color w:val="000000"/>
          <w:sz w:val="28"/>
          <w:szCs w:val="28"/>
        </w:rPr>
        <w:t> - читает материал источника, выбирает главное и определяет второстепенные моменты;</w:t>
      </w:r>
    </w:p>
    <w:p w:rsidR="00AE6DEC" w:rsidRPr="00306DA4" w:rsidRDefault="00AE6DEC" w:rsidP="00AE6DEC">
      <w:pPr>
        <w:spacing w:after="0" w:line="240" w:lineRule="auto"/>
        <w:jc w:val="both"/>
        <w:rPr>
          <w:rFonts w:eastAsia="Calibri"/>
          <w:color w:val="000000"/>
          <w:sz w:val="28"/>
          <w:szCs w:val="28"/>
        </w:rPr>
      </w:pPr>
      <w:r w:rsidRPr="00306DA4">
        <w:rPr>
          <w:rFonts w:eastAsia="Calibri"/>
          <w:color w:val="000000"/>
          <w:sz w:val="28"/>
          <w:szCs w:val="28"/>
        </w:rPr>
        <w:t>- устанавливает логическую связь между элементами темы;</w:t>
      </w:r>
    </w:p>
    <w:p w:rsidR="00AE6DEC" w:rsidRPr="00306DA4" w:rsidRDefault="00AE6DEC" w:rsidP="00AE6DEC">
      <w:pPr>
        <w:spacing w:after="0" w:line="240" w:lineRule="auto"/>
        <w:jc w:val="both"/>
        <w:rPr>
          <w:rFonts w:eastAsia="Calibri"/>
          <w:color w:val="000000"/>
          <w:sz w:val="28"/>
          <w:szCs w:val="28"/>
        </w:rPr>
      </w:pPr>
      <w:r w:rsidRPr="00306DA4">
        <w:rPr>
          <w:rFonts w:eastAsia="Calibri"/>
          <w:color w:val="000000"/>
          <w:sz w:val="28"/>
          <w:szCs w:val="28"/>
        </w:rPr>
        <w:t>- выделяет ключевые слова и понятия;</w:t>
      </w:r>
    </w:p>
    <w:p w:rsidR="00AE6DEC" w:rsidRPr="00306DA4" w:rsidRDefault="00AE6DEC" w:rsidP="00AE6DEC">
      <w:pPr>
        <w:spacing w:after="0" w:line="240" w:lineRule="auto"/>
        <w:rPr>
          <w:rFonts w:eastAsia="Calibri"/>
          <w:sz w:val="28"/>
          <w:szCs w:val="28"/>
          <w:lang w:eastAsia="en-US"/>
        </w:rPr>
      </w:pPr>
      <w:r w:rsidRPr="00306DA4">
        <w:rPr>
          <w:rFonts w:eastAsia="Calibri"/>
          <w:color w:val="000000"/>
          <w:sz w:val="28"/>
          <w:szCs w:val="28"/>
        </w:rPr>
        <w:t>- заменяет сложные развернутые обороты текста более</w:t>
      </w:r>
      <w:r w:rsidRPr="00306DA4">
        <w:rPr>
          <w:rFonts w:eastAsia="Calibri"/>
          <w:color w:val="000000"/>
          <w:sz w:val="28"/>
          <w:szCs w:val="28"/>
        </w:rPr>
        <w:br/>
        <w:t>лаконичными (свертывание)</w:t>
      </w:r>
      <w:r w:rsidRPr="00306DA4">
        <w:rPr>
          <w:rFonts w:eastAsia="Calibri"/>
          <w:sz w:val="28"/>
          <w:szCs w:val="28"/>
          <w:lang w:eastAsia="en-US"/>
        </w:rPr>
        <w:t>.</w:t>
      </w:r>
    </w:p>
    <w:p w:rsidR="00AE6DEC" w:rsidRPr="00306DA4" w:rsidRDefault="00AE6DEC" w:rsidP="00AE6DEC">
      <w:pPr>
        <w:spacing w:after="0" w:line="240" w:lineRule="auto"/>
        <w:ind w:firstLine="708"/>
        <w:jc w:val="both"/>
        <w:rPr>
          <w:rFonts w:eastAsia="Calibri"/>
          <w:bCs/>
          <w:i/>
          <w:iCs/>
          <w:color w:val="000000"/>
          <w:sz w:val="28"/>
          <w:szCs w:val="28"/>
        </w:rPr>
      </w:pPr>
      <w:r w:rsidRPr="00306DA4">
        <w:rPr>
          <w:rFonts w:eastAsia="Calibri"/>
          <w:bCs/>
          <w:i/>
          <w:iCs/>
          <w:color w:val="000000"/>
          <w:sz w:val="28"/>
          <w:szCs w:val="28"/>
        </w:rPr>
        <w:t>Критерии оценки:</w:t>
      </w:r>
    </w:p>
    <w:p w:rsidR="00AE6DEC" w:rsidRPr="00306DA4" w:rsidRDefault="00AE6DEC" w:rsidP="00AE6DEC">
      <w:pPr>
        <w:spacing w:after="0" w:line="240" w:lineRule="auto"/>
        <w:jc w:val="both"/>
        <w:rPr>
          <w:rFonts w:ascii="Arial" w:eastAsia="Calibri" w:hAnsi="Arial" w:cs="Arial"/>
          <w:color w:val="000000"/>
          <w:sz w:val="28"/>
          <w:szCs w:val="28"/>
        </w:rPr>
      </w:pPr>
      <w:r w:rsidRPr="00306DA4">
        <w:rPr>
          <w:rFonts w:eastAsia="Calibri"/>
          <w:color w:val="000000"/>
          <w:sz w:val="28"/>
          <w:szCs w:val="28"/>
        </w:rPr>
        <w:t>- содержательность конспекта, соответствие плану;</w:t>
      </w:r>
    </w:p>
    <w:p w:rsidR="00AE6DEC" w:rsidRPr="00306DA4" w:rsidRDefault="00AE6DEC" w:rsidP="00AE6DEC">
      <w:pPr>
        <w:spacing w:after="0" w:line="240" w:lineRule="auto"/>
        <w:rPr>
          <w:rFonts w:ascii="Arial" w:eastAsia="Calibri" w:hAnsi="Arial" w:cs="Arial"/>
          <w:color w:val="000000"/>
          <w:sz w:val="28"/>
          <w:szCs w:val="28"/>
        </w:rPr>
      </w:pPr>
      <w:r w:rsidRPr="00306DA4">
        <w:rPr>
          <w:rFonts w:eastAsia="Calibri"/>
          <w:color w:val="000000"/>
          <w:sz w:val="28"/>
          <w:szCs w:val="28"/>
        </w:rPr>
        <w:t>- отражение основных положений, результатов работы</w:t>
      </w:r>
      <w:r w:rsidRPr="00306DA4">
        <w:rPr>
          <w:rFonts w:eastAsia="Calibri"/>
          <w:color w:val="000000"/>
          <w:sz w:val="28"/>
          <w:szCs w:val="28"/>
        </w:rPr>
        <w:br/>
        <w:t>автора, выводов;</w:t>
      </w:r>
    </w:p>
    <w:p w:rsidR="00AE6DEC" w:rsidRPr="00306DA4" w:rsidRDefault="00AE6DEC" w:rsidP="00AE6DEC">
      <w:pPr>
        <w:spacing w:after="0" w:line="240" w:lineRule="auto"/>
        <w:jc w:val="both"/>
        <w:rPr>
          <w:rFonts w:ascii="Arial" w:eastAsia="Calibri" w:hAnsi="Arial" w:cs="Arial"/>
          <w:color w:val="000000"/>
          <w:sz w:val="28"/>
          <w:szCs w:val="28"/>
        </w:rPr>
      </w:pPr>
      <w:r w:rsidRPr="00306DA4">
        <w:rPr>
          <w:rFonts w:eastAsia="Calibri"/>
          <w:color w:val="000000"/>
          <w:sz w:val="28"/>
          <w:szCs w:val="28"/>
        </w:rPr>
        <w:t>- ясность, лаконичность изложения мыслей;</w:t>
      </w:r>
    </w:p>
    <w:p w:rsidR="00AE6DEC" w:rsidRPr="00306DA4" w:rsidRDefault="00AE6DEC" w:rsidP="00AE6DEC">
      <w:pPr>
        <w:spacing w:after="0" w:line="240" w:lineRule="auto"/>
        <w:rPr>
          <w:rFonts w:ascii="Arial" w:eastAsia="Calibri" w:hAnsi="Arial" w:cs="Arial"/>
          <w:color w:val="000000"/>
          <w:sz w:val="28"/>
          <w:szCs w:val="28"/>
        </w:rPr>
      </w:pPr>
      <w:r w:rsidRPr="00306DA4">
        <w:rPr>
          <w:rFonts w:eastAsia="Calibri"/>
          <w:color w:val="000000"/>
          <w:sz w:val="28"/>
          <w:szCs w:val="28"/>
        </w:rPr>
        <w:t>- наличие схем, графическое выделение особо значимой</w:t>
      </w:r>
      <w:r w:rsidRPr="00306DA4">
        <w:rPr>
          <w:rFonts w:eastAsia="Calibri"/>
          <w:color w:val="000000"/>
          <w:sz w:val="28"/>
          <w:szCs w:val="28"/>
        </w:rPr>
        <w:br/>
        <w:t>информации;</w:t>
      </w:r>
    </w:p>
    <w:p w:rsidR="00AE6DEC" w:rsidRPr="00306DA4" w:rsidRDefault="00AE6DEC" w:rsidP="00AE6DEC">
      <w:pPr>
        <w:spacing w:after="0" w:line="240" w:lineRule="auto"/>
        <w:jc w:val="both"/>
        <w:rPr>
          <w:rFonts w:ascii="Arial" w:eastAsia="Calibri" w:hAnsi="Arial" w:cs="Arial"/>
          <w:color w:val="000000"/>
          <w:sz w:val="28"/>
          <w:szCs w:val="28"/>
        </w:rPr>
      </w:pPr>
      <w:r w:rsidRPr="00306DA4">
        <w:rPr>
          <w:rFonts w:eastAsia="Calibri"/>
          <w:color w:val="000000"/>
          <w:sz w:val="28"/>
          <w:szCs w:val="28"/>
        </w:rPr>
        <w:t>- соответствие оформления требованиям;</w:t>
      </w:r>
    </w:p>
    <w:p w:rsidR="00AE6DEC" w:rsidRPr="00306DA4" w:rsidRDefault="00AE6DEC" w:rsidP="00AE6DEC">
      <w:pPr>
        <w:spacing w:after="0" w:line="240" w:lineRule="auto"/>
        <w:jc w:val="both"/>
        <w:rPr>
          <w:rFonts w:ascii="Arial" w:eastAsia="Calibri" w:hAnsi="Arial" w:cs="Arial"/>
          <w:color w:val="000000"/>
          <w:sz w:val="28"/>
          <w:szCs w:val="28"/>
        </w:rPr>
      </w:pPr>
      <w:r w:rsidRPr="00306DA4">
        <w:rPr>
          <w:rFonts w:eastAsia="Calibri"/>
          <w:color w:val="000000"/>
          <w:sz w:val="28"/>
          <w:szCs w:val="28"/>
        </w:rPr>
        <w:t>- аккуратность ведения конспекта;</w:t>
      </w:r>
    </w:p>
    <w:p w:rsidR="00AE6DEC" w:rsidRPr="00306DA4" w:rsidRDefault="00AE6DEC" w:rsidP="00AE6DEC">
      <w:pPr>
        <w:spacing w:after="0" w:line="240" w:lineRule="auto"/>
        <w:jc w:val="both"/>
        <w:rPr>
          <w:rFonts w:eastAsia="Calibri"/>
          <w:color w:val="000000"/>
          <w:sz w:val="28"/>
          <w:szCs w:val="28"/>
        </w:rPr>
      </w:pPr>
      <w:r w:rsidRPr="00306DA4">
        <w:rPr>
          <w:rFonts w:eastAsia="Calibri"/>
          <w:color w:val="000000"/>
          <w:sz w:val="28"/>
          <w:szCs w:val="28"/>
        </w:rPr>
        <w:t>- конспект сдан в срок.</w:t>
      </w:r>
    </w:p>
    <w:p w:rsidR="00AE6DEC" w:rsidRPr="00306DA4" w:rsidRDefault="00AE6DEC" w:rsidP="00AE6DEC">
      <w:pPr>
        <w:keepNext/>
        <w:shd w:val="clear" w:color="auto" w:fill="FFFFFF"/>
        <w:spacing w:after="0" w:line="240" w:lineRule="auto"/>
        <w:outlineLvl w:val="0"/>
        <w:rPr>
          <w:rFonts w:eastAsia="Calibri"/>
          <w:b/>
          <w:bCs/>
          <w:color w:val="000000"/>
          <w:kern w:val="32"/>
          <w:sz w:val="28"/>
          <w:szCs w:val="28"/>
        </w:rPr>
      </w:pPr>
      <w:r w:rsidRPr="00306DA4">
        <w:rPr>
          <w:rFonts w:eastAsia="Calibri"/>
          <w:b/>
          <w:bCs/>
          <w:color w:val="000000"/>
          <w:kern w:val="32"/>
          <w:sz w:val="28"/>
          <w:szCs w:val="28"/>
        </w:rPr>
        <w:t>1.2. Составление плана текста</w:t>
      </w:r>
    </w:p>
    <w:p w:rsidR="00AE6DEC" w:rsidRPr="00306DA4" w:rsidRDefault="00AE6DEC" w:rsidP="00AE6DEC">
      <w:pPr>
        <w:shd w:val="clear" w:color="auto" w:fill="FFFFFF"/>
        <w:spacing w:after="0" w:line="240" w:lineRule="auto"/>
        <w:jc w:val="both"/>
        <w:rPr>
          <w:rFonts w:eastAsia="Calibri"/>
          <w:color w:val="000000"/>
          <w:sz w:val="28"/>
          <w:szCs w:val="28"/>
          <w:lang w:eastAsia="en-US"/>
        </w:rPr>
      </w:pPr>
      <w:r w:rsidRPr="00306DA4">
        <w:rPr>
          <w:rFonts w:eastAsia="Calibri"/>
          <w:color w:val="000000"/>
          <w:sz w:val="28"/>
          <w:szCs w:val="28"/>
          <w:lang w:eastAsia="en-US"/>
        </w:rPr>
        <w:t xml:space="preserve">   </w:t>
      </w:r>
      <w:r w:rsidRPr="00306DA4">
        <w:rPr>
          <w:rFonts w:eastAsia="Calibri"/>
          <w:color w:val="000000"/>
          <w:sz w:val="28"/>
          <w:szCs w:val="28"/>
          <w:lang w:eastAsia="en-US"/>
        </w:rPr>
        <w:tab/>
      </w:r>
      <w:r w:rsidRPr="00306DA4">
        <w:rPr>
          <w:rFonts w:eastAsia="Calibri"/>
          <w:b/>
          <w:i/>
          <w:color w:val="000000"/>
          <w:sz w:val="28"/>
          <w:szCs w:val="28"/>
          <w:lang w:eastAsia="en-US"/>
        </w:rPr>
        <w:t>План текста</w:t>
      </w:r>
      <w:r w:rsidRPr="00306DA4">
        <w:rPr>
          <w:rFonts w:eastAsia="Calibri"/>
          <w:color w:val="000000"/>
          <w:sz w:val="28"/>
          <w:szCs w:val="28"/>
          <w:lang w:eastAsia="en-US"/>
        </w:rPr>
        <w:t xml:space="preserve"> – это последовательное отображение его ключевых частей в кратких, но четких формулировках, которые полностью соответствуют основной теме и содержанию текста. Для того чтобы составить качественный план, необходимо опираться на основные правила.</w:t>
      </w:r>
    </w:p>
    <w:p w:rsidR="00AE6DEC" w:rsidRPr="00306DA4" w:rsidRDefault="00AE6DEC" w:rsidP="00AE6DEC">
      <w:pPr>
        <w:shd w:val="clear" w:color="auto" w:fill="FFFFFF"/>
        <w:spacing w:after="0" w:line="240" w:lineRule="auto"/>
        <w:rPr>
          <w:rFonts w:eastAsia="Calibri"/>
          <w:bCs/>
          <w:i/>
          <w:sz w:val="28"/>
          <w:szCs w:val="28"/>
          <w:lang w:eastAsia="en-US"/>
        </w:rPr>
      </w:pPr>
      <w:r w:rsidRPr="00306DA4">
        <w:rPr>
          <w:rFonts w:eastAsia="Calibri"/>
          <w:bCs/>
          <w:i/>
          <w:sz w:val="28"/>
          <w:szCs w:val="28"/>
          <w:lang w:eastAsia="en-US"/>
        </w:rPr>
        <w:t>Инструкция:</w:t>
      </w:r>
    </w:p>
    <w:p w:rsidR="00AE6DEC" w:rsidRPr="00306DA4" w:rsidRDefault="00AE6DEC" w:rsidP="00AE6DEC">
      <w:pPr>
        <w:shd w:val="clear" w:color="auto" w:fill="FFFFFF"/>
        <w:spacing w:after="0" w:line="240" w:lineRule="auto"/>
        <w:jc w:val="both"/>
        <w:rPr>
          <w:rFonts w:eastAsia="Calibri"/>
          <w:sz w:val="28"/>
          <w:szCs w:val="28"/>
          <w:lang w:eastAsia="en-US"/>
        </w:rPr>
      </w:pPr>
      <w:r w:rsidRPr="00306DA4">
        <w:rPr>
          <w:rFonts w:eastAsia="Calibri"/>
          <w:sz w:val="28"/>
          <w:szCs w:val="28"/>
          <w:lang w:eastAsia="en-US"/>
        </w:rPr>
        <w:t>1. Сначала прочитайте весь текст от начала до конца. Читайте вдумчиво, не торопитесь. Если вам попадается непонятное слово, обязательно выясните его значение в словаре.</w:t>
      </w:r>
    </w:p>
    <w:p w:rsidR="00AE6DEC" w:rsidRPr="00306DA4" w:rsidRDefault="00AE6DEC" w:rsidP="00AE6DEC">
      <w:pPr>
        <w:shd w:val="clear" w:color="auto" w:fill="FFFFFF"/>
        <w:spacing w:after="0" w:line="240" w:lineRule="auto"/>
        <w:jc w:val="both"/>
        <w:rPr>
          <w:rFonts w:eastAsia="Calibri"/>
          <w:sz w:val="28"/>
          <w:szCs w:val="28"/>
          <w:lang w:eastAsia="en-US"/>
        </w:rPr>
      </w:pPr>
      <w:r w:rsidRPr="00306DA4">
        <w:rPr>
          <w:rFonts w:eastAsia="Calibri"/>
          <w:sz w:val="28"/>
          <w:szCs w:val="28"/>
          <w:lang w:eastAsia="en-US"/>
        </w:rPr>
        <w:t>2. Затем определите тему текста и его основную мысль. Тема – это то, о чем говорится в тексте, а основная мысль – это то, для чего он написан. Если у вас не получается сформулировать, прочтите текст еще раз.</w:t>
      </w:r>
    </w:p>
    <w:p w:rsidR="00AE6DEC" w:rsidRPr="00306DA4" w:rsidRDefault="00AE6DEC" w:rsidP="00AE6DEC">
      <w:pPr>
        <w:shd w:val="clear" w:color="auto" w:fill="FFFFFF"/>
        <w:spacing w:after="0" w:line="240" w:lineRule="auto"/>
        <w:jc w:val="both"/>
        <w:rPr>
          <w:rFonts w:eastAsia="Calibri"/>
          <w:sz w:val="28"/>
          <w:szCs w:val="28"/>
          <w:lang w:eastAsia="en-US"/>
        </w:rPr>
      </w:pPr>
      <w:r w:rsidRPr="00306DA4">
        <w:rPr>
          <w:rFonts w:eastAsia="Calibri"/>
          <w:sz w:val="28"/>
          <w:szCs w:val="28"/>
          <w:lang w:eastAsia="en-US"/>
        </w:rPr>
        <w:t>3. Далее разделите текст на смысловые части. Внимательно прочитайте каждую из</w:t>
      </w:r>
      <w:r w:rsidRPr="00306DA4">
        <w:rPr>
          <w:rFonts w:ascii="Calibri" w:eastAsia="Calibri" w:hAnsi="Calibri"/>
          <w:sz w:val="28"/>
          <w:szCs w:val="28"/>
          <w:lang w:eastAsia="en-US"/>
        </w:rPr>
        <w:t xml:space="preserve"> </w:t>
      </w:r>
      <w:r w:rsidRPr="00306DA4">
        <w:rPr>
          <w:rFonts w:eastAsia="Calibri"/>
          <w:sz w:val="28"/>
          <w:szCs w:val="28"/>
          <w:lang w:eastAsia="en-US"/>
        </w:rPr>
        <w:t>частей. Выделите в ней главное и озаглавьте.</w:t>
      </w:r>
    </w:p>
    <w:p w:rsidR="00AE6DEC" w:rsidRPr="00306DA4" w:rsidRDefault="00AE6DEC" w:rsidP="00AE6DEC">
      <w:pPr>
        <w:shd w:val="clear" w:color="auto" w:fill="FFFFFF"/>
        <w:spacing w:after="0" w:line="240" w:lineRule="auto"/>
        <w:rPr>
          <w:rFonts w:eastAsia="Calibri"/>
          <w:color w:val="000000"/>
          <w:sz w:val="28"/>
          <w:szCs w:val="28"/>
          <w:lang w:eastAsia="en-US"/>
        </w:rPr>
      </w:pPr>
      <w:r w:rsidRPr="00306DA4">
        <w:rPr>
          <w:rFonts w:eastAsia="Calibri"/>
          <w:sz w:val="28"/>
          <w:szCs w:val="28"/>
          <w:lang w:eastAsia="en-US"/>
        </w:rPr>
        <w:lastRenderedPageBreak/>
        <w:t>4. Запишите пункты составленного плана на черновик. Снова прочитайте текст.</w:t>
      </w:r>
      <w:r w:rsidRPr="00306DA4">
        <w:rPr>
          <w:rFonts w:eastAsia="Calibri"/>
          <w:sz w:val="28"/>
          <w:szCs w:val="28"/>
          <w:lang w:eastAsia="en-US"/>
        </w:rPr>
        <w:br/>
      </w:r>
      <w:r w:rsidRPr="00306DA4">
        <w:rPr>
          <w:rFonts w:eastAsia="Calibri"/>
          <w:color w:val="000000"/>
          <w:sz w:val="28"/>
          <w:szCs w:val="28"/>
          <w:lang w:eastAsia="en-US"/>
        </w:rPr>
        <w:t>Обратите внимание на следующее:</w:t>
      </w:r>
      <w:r w:rsidRPr="00306DA4">
        <w:rPr>
          <w:rFonts w:eastAsia="Calibri"/>
          <w:color w:val="000000"/>
          <w:sz w:val="28"/>
          <w:szCs w:val="28"/>
          <w:lang w:eastAsia="en-US"/>
        </w:rPr>
        <w:br/>
        <w:t>- последовательно ли отражаются повороты сюжета текста;</w:t>
      </w:r>
      <w:r w:rsidRPr="00306DA4">
        <w:rPr>
          <w:rFonts w:eastAsia="Calibri"/>
          <w:color w:val="000000"/>
          <w:sz w:val="28"/>
          <w:szCs w:val="28"/>
          <w:lang w:eastAsia="en-US"/>
        </w:rPr>
        <w:br/>
        <w:t>- точны ли формулировки пунктов;</w:t>
      </w:r>
      <w:r w:rsidRPr="00306DA4">
        <w:rPr>
          <w:rFonts w:eastAsia="Calibri"/>
          <w:color w:val="000000"/>
          <w:sz w:val="28"/>
          <w:szCs w:val="28"/>
          <w:lang w:eastAsia="en-US"/>
        </w:rPr>
        <w:br/>
        <w:t>- не повторяются ли заголовки;</w:t>
      </w:r>
      <w:r w:rsidRPr="00306DA4">
        <w:rPr>
          <w:rFonts w:eastAsia="Calibri"/>
          <w:color w:val="000000"/>
          <w:sz w:val="28"/>
          <w:szCs w:val="28"/>
          <w:lang w:eastAsia="en-US"/>
        </w:rPr>
        <w:br/>
        <w:t>- все ли главное вы выделили;</w:t>
      </w:r>
      <w:r w:rsidRPr="00306DA4">
        <w:rPr>
          <w:rFonts w:eastAsia="Calibri"/>
          <w:color w:val="000000"/>
          <w:sz w:val="28"/>
          <w:szCs w:val="28"/>
          <w:lang w:eastAsia="en-US"/>
        </w:rPr>
        <w:br/>
        <w:t>- отражена ли тема и основная мысль текста в вашем плане.</w:t>
      </w:r>
    </w:p>
    <w:p w:rsidR="00AE6DEC" w:rsidRPr="00306DA4" w:rsidRDefault="00AE6DEC" w:rsidP="00AE6DEC">
      <w:pPr>
        <w:shd w:val="clear" w:color="auto" w:fill="FFFFFF"/>
        <w:spacing w:after="0" w:line="240" w:lineRule="auto"/>
        <w:rPr>
          <w:rFonts w:eastAsia="Calibri"/>
          <w:color w:val="000000"/>
          <w:sz w:val="28"/>
          <w:szCs w:val="28"/>
          <w:lang w:eastAsia="en-US"/>
        </w:rPr>
      </w:pPr>
      <w:r w:rsidRPr="00306DA4">
        <w:rPr>
          <w:rFonts w:eastAsia="Calibri"/>
          <w:color w:val="000000"/>
          <w:sz w:val="28"/>
          <w:szCs w:val="28"/>
          <w:lang w:eastAsia="en-US"/>
        </w:rPr>
        <w:t xml:space="preserve">5. Если погрешностей вы не заметили, то следует проверить себя. Перескажите или письменно изложите текст, руководствуясь составленным вами планом. Если </w:t>
      </w:r>
      <w:r w:rsidRPr="00306DA4">
        <w:rPr>
          <w:rFonts w:eastAsia="Calibri"/>
          <w:sz w:val="28"/>
          <w:szCs w:val="28"/>
          <w:lang w:eastAsia="en-US"/>
        </w:rPr>
        <w:t>план</w:t>
      </w:r>
      <w:r w:rsidRPr="00306DA4">
        <w:rPr>
          <w:rFonts w:ascii="Calibri" w:eastAsia="Calibri" w:hAnsi="Calibri"/>
          <w:sz w:val="28"/>
          <w:szCs w:val="28"/>
          <w:lang w:eastAsia="en-US"/>
        </w:rPr>
        <w:t xml:space="preserve"> </w:t>
      </w:r>
      <w:r w:rsidRPr="00306DA4">
        <w:rPr>
          <w:rFonts w:eastAsia="Calibri"/>
          <w:color w:val="000000"/>
          <w:sz w:val="28"/>
          <w:szCs w:val="28"/>
          <w:lang w:eastAsia="en-US"/>
        </w:rPr>
        <w:t>составлен хорошо, то вы без проблем сможете воспроизвести исходный текст.</w:t>
      </w:r>
    </w:p>
    <w:p w:rsidR="00AE6DEC" w:rsidRPr="00306DA4" w:rsidRDefault="00AE6DEC" w:rsidP="00AE6DEC">
      <w:pPr>
        <w:shd w:val="clear" w:color="auto" w:fill="FFFFFF"/>
        <w:spacing w:after="0" w:line="240" w:lineRule="auto"/>
        <w:rPr>
          <w:rFonts w:eastAsia="Calibri"/>
          <w:color w:val="000000"/>
          <w:sz w:val="28"/>
          <w:szCs w:val="28"/>
          <w:lang w:eastAsia="en-US"/>
        </w:rPr>
      </w:pPr>
      <w:r w:rsidRPr="00306DA4">
        <w:rPr>
          <w:rFonts w:eastAsia="Calibri"/>
          <w:color w:val="000000"/>
          <w:sz w:val="28"/>
          <w:szCs w:val="28"/>
          <w:lang w:eastAsia="en-US"/>
        </w:rPr>
        <w:t>6. Теперь аккуратно перепишите окончательный вариант плана в тетрадь.</w:t>
      </w:r>
    </w:p>
    <w:p w:rsidR="00AE6DEC" w:rsidRPr="00306DA4" w:rsidRDefault="00AE6DEC" w:rsidP="0067662D">
      <w:pPr>
        <w:numPr>
          <w:ilvl w:val="1"/>
          <w:numId w:val="5"/>
        </w:numPr>
        <w:spacing w:after="0" w:line="240" w:lineRule="auto"/>
        <w:ind w:left="0" w:firstLine="0"/>
        <w:contextualSpacing/>
        <w:rPr>
          <w:rFonts w:eastAsia="Calibri"/>
          <w:b/>
          <w:sz w:val="28"/>
          <w:szCs w:val="28"/>
          <w:lang w:eastAsia="en-US"/>
        </w:rPr>
      </w:pPr>
      <w:r w:rsidRPr="00306DA4">
        <w:rPr>
          <w:rFonts w:eastAsia="Calibri"/>
          <w:b/>
          <w:sz w:val="28"/>
          <w:szCs w:val="28"/>
          <w:lang w:eastAsia="en-US"/>
        </w:rPr>
        <w:t xml:space="preserve"> Оформление выписки из текста</w:t>
      </w:r>
    </w:p>
    <w:p w:rsidR="00AE6DEC" w:rsidRPr="00306DA4" w:rsidRDefault="00AE6DEC" w:rsidP="00AE6DEC">
      <w:pPr>
        <w:spacing w:after="0" w:line="240" w:lineRule="auto"/>
        <w:jc w:val="both"/>
        <w:rPr>
          <w:rFonts w:eastAsia="Calibri"/>
          <w:sz w:val="28"/>
          <w:szCs w:val="28"/>
          <w:lang w:eastAsia="en-US"/>
        </w:rPr>
      </w:pPr>
      <w:r w:rsidRPr="00306DA4">
        <w:rPr>
          <w:rFonts w:eastAsia="Calibri"/>
          <w:sz w:val="28"/>
          <w:szCs w:val="28"/>
          <w:lang w:eastAsia="en-US"/>
        </w:rPr>
        <w:t xml:space="preserve">   </w:t>
      </w:r>
      <w:r w:rsidRPr="00306DA4">
        <w:rPr>
          <w:rFonts w:eastAsia="Calibri"/>
          <w:sz w:val="28"/>
          <w:szCs w:val="28"/>
          <w:lang w:eastAsia="en-US"/>
        </w:rPr>
        <w:tab/>
        <w:t>В толковом словаре говорится: «Выписать - значит списать какое-нибудь нужное, важное место из книги, журнала, сделать выборки» (от слова «выбрать»). Вся сложность выписывания заключается как раз в умении найти и выбрать нужное из одного или нескольких текстов. Выписки особенно удобны, когда требуется собрать материал из разных источников. Они могут служить подспорьем для более сложных видов записей, таких как тезисы, конспекты. Выписки можно составлять в гибкой форме, которая облегчала бы их накопление, изменение, а также подбор по какому - либо признаку или принципу.</w:t>
      </w:r>
    </w:p>
    <w:p w:rsidR="00AE6DEC" w:rsidRPr="00306DA4" w:rsidRDefault="00AE6DEC" w:rsidP="00AE6DEC">
      <w:pPr>
        <w:spacing w:after="0" w:line="240" w:lineRule="auto"/>
        <w:jc w:val="both"/>
        <w:rPr>
          <w:rFonts w:eastAsia="Calibri"/>
          <w:sz w:val="28"/>
          <w:szCs w:val="28"/>
          <w:lang w:eastAsia="en-US"/>
        </w:rPr>
      </w:pPr>
      <w:r w:rsidRPr="00306DA4">
        <w:rPr>
          <w:rFonts w:eastAsia="Calibri"/>
          <w:i/>
          <w:sz w:val="28"/>
          <w:szCs w:val="28"/>
          <w:lang w:eastAsia="en-US"/>
        </w:rPr>
        <w:t>Инструкция</w:t>
      </w:r>
      <w:r w:rsidRPr="00306DA4">
        <w:rPr>
          <w:rFonts w:eastAsia="Calibri"/>
          <w:bCs/>
          <w:i/>
          <w:sz w:val="28"/>
          <w:szCs w:val="28"/>
          <w:lang w:eastAsia="en-US"/>
        </w:rPr>
        <w:t>:</w:t>
      </w:r>
      <w:r w:rsidRPr="00306DA4">
        <w:rPr>
          <w:rFonts w:eastAsia="Calibri"/>
          <w:sz w:val="28"/>
          <w:szCs w:val="28"/>
          <w:lang w:eastAsia="en-US"/>
        </w:rPr>
        <w:br/>
        <w:t xml:space="preserve">1. Выписки делайте после того, когда текст прочитан целиком и понятен в целом. </w:t>
      </w:r>
      <w:r w:rsidRPr="00306DA4">
        <w:rPr>
          <w:rFonts w:eastAsia="Calibri"/>
          <w:sz w:val="28"/>
          <w:szCs w:val="28"/>
          <w:lang w:eastAsia="en-US"/>
        </w:rPr>
        <w:br/>
        <w:t xml:space="preserve">2. Остерегайтесь обильного автоматического выписывания цитат, взамен творческого освоения и анализа текста. </w:t>
      </w:r>
      <w:r w:rsidRPr="00306DA4">
        <w:rPr>
          <w:rFonts w:eastAsia="Calibri"/>
          <w:sz w:val="28"/>
          <w:szCs w:val="28"/>
          <w:lang w:eastAsia="en-US"/>
        </w:rPr>
        <w:br/>
        <w:t>3. Выписывать можно дословно (цитатами) или свободно, когда мысли автора излагаются своими словами. Большие отрывки текста, которые трудно цитировать в полном объеме, старайтесь, предельно сократив формулировку и сконцентрировав содержание, записать своими словами. Яркие и важнейшие места приводите дословно.</w:t>
      </w:r>
    </w:p>
    <w:p w:rsidR="00AE6DEC" w:rsidRPr="00306DA4" w:rsidRDefault="00AE6DEC" w:rsidP="00AE6DEC">
      <w:pPr>
        <w:spacing w:after="0" w:line="240" w:lineRule="auto"/>
        <w:jc w:val="both"/>
        <w:rPr>
          <w:rFonts w:eastAsia="Calibri"/>
          <w:sz w:val="28"/>
          <w:szCs w:val="28"/>
          <w:lang w:eastAsia="en-US"/>
        </w:rPr>
      </w:pPr>
      <w:r w:rsidRPr="00306DA4">
        <w:rPr>
          <w:rFonts w:eastAsia="Calibri"/>
          <w:sz w:val="28"/>
          <w:szCs w:val="28"/>
          <w:lang w:eastAsia="en-US"/>
        </w:rPr>
        <w:t>4. Записывая цитаты, заключайте их в кавычки, оберегайте текст от искажений. Но если выписки делаются из одного и того же текста, кавычки возле каждой цитаты можно не ставить. В этом случае все свои мысли излагайте на полях тетради, строго отделяя от цитируемого текста. Цитата, вырванная из текста, часто теряет свой смысл, поэтому не обрывайте мысль автора.</w:t>
      </w:r>
    </w:p>
    <w:p w:rsidR="00AE6DEC" w:rsidRPr="00306DA4" w:rsidRDefault="00AE6DEC" w:rsidP="0067662D">
      <w:pPr>
        <w:numPr>
          <w:ilvl w:val="1"/>
          <w:numId w:val="5"/>
        </w:numPr>
        <w:spacing w:after="0" w:line="240" w:lineRule="auto"/>
        <w:ind w:left="0" w:firstLine="0"/>
        <w:outlineLvl w:val="1"/>
        <w:rPr>
          <w:b/>
          <w:bCs/>
          <w:sz w:val="28"/>
          <w:szCs w:val="28"/>
        </w:rPr>
      </w:pPr>
      <w:r w:rsidRPr="00306DA4">
        <w:rPr>
          <w:b/>
          <w:bCs/>
          <w:sz w:val="28"/>
          <w:szCs w:val="28"/>
        </w:rPr>
        <w:t xml:space="preserve"> Правила оформления тезисов</w:t>
      </w:r>
    </w:p>
    <w:p w:rsidR="00AE6DEC" w:rsidRPr="00306DA4" w:rsidRDefault="00AE6DEC" w:rsidP="00AE6DEC">
      <w:pPr>
        <w:spacing w:after="0" w:line="240" w:lineRule="auto"/>
        <w:jc w:val="both"/>
        <w:rPr>
          <w:rFonts w:eastAsia="Calibri"/>
          <w:sz w:val="28"/>
          <w:szCs w:val="28"/>
          <w:lang w:eastAsia="en-US"/>
        </w:rPr>
      </w:pPr>
      <w:r w:rsidRPr="00306DA4">
        <w:rPr>
          <w:rFonts w:eastAsia="Calibri"/>
          <w:bCs/>
          <w:sz w:val="28"/>
          <w:szCs w:val="28"/>
          <w:lang w:eastAsia="en-US"/>
        </w:rPr>
        <w:t xml:space="preserve">   </w:t>
      </w:r>
      <w:r w:rsidRPr="00306DA4">
        <w:rPr>
          <w:rFonts w:eastAsia="Calibri"/>
          <w:bCs/>
          <w:sz w:val="28"/>
          <w:szCs w:val="28"/>
          <w:lang w:eastAsia="en-US"/>
        </w:rPr>
        <w:tab/>
      </w:r>
      <w:r w:rsidRPr="00306DA4">
        <w:rPr>
          <w:rFonts w:eastAsia="Calibri"/>
          <w:b/>
          <w:bCs/>
          <w:i/>
          <w:sz w:val="28"/>
          <w:szCs w:val="28"/>
          <w:lang w:eastAsia="en-US"/>
        </w:rPr>
        <w:t>Тезисы</w:t>
      </w:r>
      <w:r w:rsidRPr="00306DA4">
        <w:rPr>
          <w:rFonts w:eastAsia="Calibri"/>
          <w:sz w:val="28"/>
          <w:szCs w:val="28"/>
          <w:lang w:eastAsia="en-US"/>
        </w:rPr>
        <w:t xml:space="preserve"> позволяют обобщить изучаемый материал, выразить его суть в кратких формулировках, помогая раскрыть содержание книги, статьи и доклада. Тезисы принято подразделять на основные, простые, сложные. Простые тезисы (иногда их записывают в виде цитат) обнаруживаются при </w:t>
      </w:r>
      <w:r w:rsidRPr="00306DA4">
        <w:rPr>
          <w:rFonts w:eastAsia="Calibri"/>
          <w:sz w:val="28"/>
          <w:szCs w:val="28"/>
          <w:lang w:eastAsia="en-US"/>
        </w:rPr>
        <w:lastRenderedPageBreak/>
        <w:t>первоначальном ознакомлении с текстом, а основные можно составить лишь при уяснении сути и направленности источника в целом.</w:t>
      </w:r>
    </w:p>
    <w:p w:rsidR="00AE6DEC" w:rsidRPr="00306DA4" w:rsidRDefault="00AE6DEC" w:rsidP="00AE6DEC">
      <w:pPr>
        <w:spacing w:after="0" w:line="240" w:lineRule="auto"/>
        <w:jc w:val="both"/>
        <w:rPr>
          <w:rFonts w:eastAsia="Calibri"/>
          <w:sz w:val="28"/>
          <w:szCs w:val="28"/>
          <w:lang w:eastAsia="en-US"/>
        </w:rPr>
      </w:pPr>
      <w:r w:rsidRPr="00306DA4">
        <w:rPr>
          <w:rFonts w:eastAsia="Calibri"/>
          <w:sz w:val="28"/>
          <w:szCs w:val="28"/>
          <w:lang w:eastAsia="en-US"/>
        </w:rPr>
        <w:t xml:space="preserve">Основные тезисы часто создаются на базе простых, путем их обобщения, переделки и исключения как второстепенных. </w:t>
      </w:r>
    </w:p>
    <w:p w:rsidR="00AE6DEC" w:rsidRPr="00306DA4" w:rsidRDefault="00AE6DEC" w:rsidP="00AE6DEC">
      <w:pPr>
        <w:spacing w:after="0" w:line="240" w:lineRule="auto"/>
        <w:jc w:val="both"/>
        <w:rPr>
          <w:rFonts w:eastAsia="Calibri"/>
          <w:sz w:val="28"/>
          <w:szCs w:val="28"/>
          <w:lang w:eastAsia="en-US"/>
        </w:rPr>
      </w:pPr>
      <w:r w:rsidRPr="00306DA4">
        <w:rPr>
          <w:rFonts w:eastAsia="Calibri"/>
          <w:sz w:val="28"/>
          <w:szCs w:val="28"/>
          <w:lang w:eastAsia="en-US"/>
        </w:rPr>
        <w:t>Существенную помощь при написании тезисов оказывает предварительно составленный план, который полезно приложить к тезисам.</w:t>
      </w:r>
    </w:p>
    <w:p w:rsidR="00AE6DEC" w:rsidRPr="00306DA4" w:rsidRDefault="00AE6DEC" w:rsidP="00AE6DEC">
      <w:pPr>
        <w:spacing w:after="0" w:line="240" w:lineRule="auto"/>
        <w:jc w:val="both"/>
        <w:rPr>
          <w:rFonts w:eastAsia="Calibri"/>
          <w:sz w:val="28"/>
          <w:szCs w:val="28"/>
          <w:lang w:eastAsia="en-US"/>
        </w:rPr>
      </w:pPr>
      <w:r w:rsidRPr="00306DA4">
        <w:rPr>
          <w:rFonts w:eastAsia="Calibri"/>
          <w:sz w:val="28"/>
          <w:szCs w:val="28"/>
          <w:lang w:eastAsia="en-US"/>
        </w:rPr>
        <w:t>Если тезисы составляются к пунктам сложного плана, то главным пунктам могут соответствовать основные тезисы, подпунктам — простые тезисы.</w:t>
      </w:r>
    </w:p>
    <w:p w:rsidR="00AE6DEC" w:rsidRPr="00306DA4" w:rsidRDefault="00AE6DEC" w:rsidP="00AE6DEC">
      <w:pPr>
        <w:spacing w:after="0" w:line="240" w:lineRule="auto"/>
        <w:rPr>
          <w:rFonts w:eastAsia="Calibri"/>
          <w:sz w:val="28"/>
          <w:szCs w:val="28"/>
          <w:lang w:eastAsia="en-US"/>
        </w:rPr>
      </w:pPr>
      <w:r w:rsidRPr="00306DA4">
        <w:rPr>
          <w:rFonts w:eastAsia="Calibri"/>
          <w:bCs/>
          <w:i/>
          <w:sz w:val="28"/>
          <w:szCs w:val="28"/>
          <w:lang w:eastAsia="en-US"/>
        </w:rPr>
        <w:t xml:space="preserve">Инструкция: </w:t>
      </w:r>
      <w:r w:rsidRPr="00306DA4">
        <w:rPr>
          <w:rFonts w:eastAsia="Calibri"/>
          <w:sz w:val="28"/>
          <w:szCs w:val="28"/>
          <w:lang w:eastAsia="en-US"/>
        </w:rPr>
        <w:br/>
        <w:t>1. При составлении тезисов не приводите факты и примеры.</w:t>
      </w:r>
      <w:r w:rsidRPr="00306DA4">
        <w:rPr>
          <w:rFonts w:eastAsia="Calibri"/>
          <w:sz w:val="28"/>
          <w:szCs w:val="28"/>
          <w:lang w:eastAsia="en-US"/>
        </w:rPr>
        <w:br/>
        <w:t>2. Сохраняйте в тезисах самобытную форму высказывания, оригинальность авторского суждения, чтобы не потерять документальность и убедительность.</w:t>
      </w:r>
      <w:r w:rsidRPr="00306DA4">
        <w:rPr>
          <w:rFonts w:eastAsia="Calibri"/>
          <w:sz w:val="28"/>
          <w:szCs w:val="28"/>
          <w:lang w:eastAsia="en-US"/>
        </w:rPr>
        <w:br/>
        <w:t>3. Изучаемый текст читайте неоднократно, разбивая его на отрывки; в каждом из них выделяйте главное, и на основе главного формулируйте тезисы.</w:t>
      </w:r>
      <w:r w:rsidRPr="00306DA4">
        <w:rPr>
          <w:rFonts w:eastAsia="Calibri"/>
          <w:sz w:val="28"/>
          <w:szCs w:val="28"/>
          <w:lang w:eastAsia="en-US"/>
        </w:rPr>
        <w:br/>
        <w:t>4. Полезно связывать отдельные тезисы с подлинником текста (на полях книги делайте ссылки на страницы или шифры вкладных листов).</w:t>
      </w:r>
      <w:r w:rsidRPr="00306DA4">
        <w:rPr>
          <w:rFonts w:eastAsia="Calibri"/>
          <w:sz w:val="28"/>
          <w:szCs w:val="28"/>
          <w:lang w:eastAsia="en-US"/>
        </w:rPr>
        <w:br/>
        <w:t>5. По окончании роботы над тезисами сверьте их с текстом источника, затем перепишите и пронумеруйте.</w:t>
      </w:r>
    </w:p>
    <w:p w:rsidR="00AE6DEC" w:rsidRPr="00306DA4" w:rsidRDefault="00AE6DEC" w:rsidP="0067662D">
      <w:pPr>
        <w:numPr>
          <w:ilvl w:val="1"/>
          <w:numId w:val="5"/>
        </w:numPr>
        <w:spacing w:after="0" w:line="240" w:lineRule="auto"/>
        <w:ind w:left="0" w:firstLine="0"/>
        <w:outlineLvl w:val="1"/>
        <w:rPr>
          <w:b/>
          <w:bCs/>
          <w:sz w:val="28"/>
          <w:szCs w:val="28"/>
        </w:rPr>
      </w:pPr>
      <w:r w:rsidRPr="00306DA4">
        <w:rPr>
          <w:b/>
          <w:bCs/>
          <w:sz w:val="28"/>
          <w:szCs w:val="28"/>
        </w:rPr>
        <w:t xml:space="preserve"> Правила оформления схемы-конспекта</w:t>
      </w:r>
    </w:p>
    <w:p w:rsidR="00AE6DEC" w:rsidRPr="00306DA4" w:rsidRDefault="00AE6DEC" w:rsidP="00AE6DEC">
      <w:pPr>
        <w:spacing w:after="0" w:line="240" w:lineRule="auto"/>
        <w:jc w:val="both"/>
        <w:rPr>
          <w:rFonts w:eastAsia="Calibri"/>
          <w:sz w:val="28"/>
          <w:szCs w:val="28"/>
          <w:lang w:eastAsia="en-US"/>
        </w:rPr>
      </w:pPr>
      <w:r w:rsidRPr="00306DA4">
        <w:rPr>
          <w:rFonts w:eastAsia="Calibri"/>
          <w:b/>
          <w:bCs/>
          <w:sz w:val="28"/>
          <w:szCs w:val="28"/>
          <w:lang w:eastAsia="en-US"/>
        </w:rPr>
        <w:t xml:space="preserve">   </w:t>
      </w:r>
      <w:r w:rsidRPr="00306DA4">
        <w:rPr>
          <w:rFonts w:eastAsia="Calibri"/>
          <w:b/>
          <w:bCs/>
          <w:sz w:val="28"/>
          <w:szCs w:val="28"/>
          <w:lang w:eastAsia="en-US"/>
        </w:rPr>
        <w:tab/>
      </w:r>
      <w:r w:rsidRPr="00306DA4">
        <w:rPr>
          <w:rFonts w:eastAsia="Calibri"/>
          <w:b/>
          <w:bCs/>
          <w:i/>
          <w:sz w:val="28"/>
          <w:szCs w:val="28"/>
          <w:lang w:eastAsia="en-US"/>
        </w:rPr>
        <w:t>Конспект-схема</w:t>
      </w:r>
      <w:r w:rsidRPr="00306DA4">
        <w:rPr>
          <w:rFonts w:eastAsia="Calibri"/>
          <w:sz w:val="28"/>
          <w:szCs w:val="28"/>
          <w:lang w:eastAsia="en-US"/>
        </w:rPr>
        <w:t xml:space="preserve"> - это схематическая запись прочитанного. Наиболее распространенными являются схемы «генеалогическое древо» и «паучок». В схеме «генеалогическое древо» выделяются основные составляющие наиболее сложного понятия, ключевые слова и т.п. и располагаются в последовательности «сверху вниз» — от общего понятия к его частным составляющим. В схеме «паучок» название темы или вопроса записывается и заключается в овал, который составляет «тело паучка». Основные понятия записывают на схеме так, что они образуют «ножки паучка». Для того чтобы усилить устойчивость «ножки», к ним присоединяют ключевые слова или фразы, которые служат опорой для памяти.</w:t>
      </w:r>
    </w:p>
    <w:p w:rsidR="00AE6DEC" w:rsidRPr="00306DA4" w:rsidRDefault="00AE6DEC" w:rsidP="00AE6DEC">
      <w:pPr>
        <w:spacing w:after="0" w:line="240" w:lineRule="auto"/>
        <w:rPr>
          <w:rFonts w:eastAsia="Calibri"/>
          <w:i/>
          <w:sz w:val="28"/>
          <w:szCs w:val="28"/>
          <w:lang w:eastAsia="en-US"/>
        </w:rPr>
      </w:pPr>
      <w:r w:rsidRPr="00306DA4">
        <w:rPr>
          <w:rFonts w:eastAsia="Calibri"/>
          <w:i/>
          <w:sz w:val="28"/>
          <w:szCs w:val="28"/>
          <w:lang w:eastAsia="en-US"/>
        </w:rPr>
        <w:t>Инструкция:</w:t>
      </w:r>
    </w:p>
    <w:p w:rsidR="00AE6DEC" w:rsidRPr="00306DA4" w:rsidRDefault="00AE6DEC" w:rsidP="0067662D">
      <w:pPr>
        <w:pStyle w:val="aa"/>
        <w:numPr>
          <w:ilvl w:val="0"/>
          <w:numId w:val="6"/>
        </w:numPr>
        <w:spacing w:after="0" w:line="240" w:lineRule="auto"/>
        <w:rPr>
          <w:rFonts w:eastAsia="Calibri"/>
          <w:sz w:val="28"/>
          <w:szCs w:val="28"/>
          <w:lang w:eastAsia="en-US"/>
        </w:rPr>
      </w:pPr>
      <w:r w:rsidRPr="00306DA4">
        <w:rPr>
          <w:rFonts w:eastAsia="Calibri"/>
          <w:sz w:val="28"/>
          <w:szCs w:val="28"/>
          <w:lang w:eastAsia="en-US"/>
        </w:rPr>
        <w:t>Подберите факты для составления схемы и выделите среди них основные, общие понятия.</w:t>
      </w:r>
      <w:r w:rsidRPr="00306DA4">
        <w:rPr>
          <w:rFonts w:eastAsia="Calibri"/>
          <w:sz w:val="28"/>
          <w:szCs w:val="28"/>
          <w:lang w:eastAsia="en-US"/>
        </w:rPr>
        <w:br/>
        <w:t>2. Определите ключевые слова, фразы, помогающие раскрыть суть основного понятия.</w:t>
      </w:r>
      <w:r w:rsidRPr="00306DA4">
        <w:rPr>
          <w:rFonts w:eastAsia="Calibri"/>
          <w:sz w:val="28"/>
          <w:szCs w:val="28"/>
          <w:lang w:eastAsia="en-US"/>
        </w:rPr>
        <w:br/>
        <w:t>3. Сгруппируйте факты в логической последовательности, дайте название выделенным группам.</w:t>
      </w:r>
      <w:r w:rsidRPr="00306DA4">
        <w:rPr>
          <w:rFonts w:eastAsia="Calibri"/>
          <w:sz w:val="28"/>
          <w:szCs w:val="28"/>
          <w:lang w:eastAsia="en-US"/>
        </w:rPr>
        <w:br/>
        <w:t>4. Заполните схему данными.</w:t>
      </w:r>
    </w:p>
    <w:p w:rsidR="00AE6DEC" w:rsidRDefault="00AE6DEC" w:rsidP="00AE6DEC">
      <w:pPr>
        <w:pStyle w:val="aa"/>
        <w:spacing w:after="0" w:line="240" w:lineRule="auto"/>
        <w:rPr>
          <w:rFonts w:eastAsia="Calibri"/>
          <w:sz w:val="28"/>
          <w:szCs w:val="28"/>
          <w:lang w:eastAsia="en-US"/>
        </w:rPr>
      </w:pPr>
    </w:p>
    <w:p w:rsidR="00BC1CAF" w:rsidRPr="00CC3C37" w:rsidRDefault="00CC3C37" w:rsidP="00CC3C37">
      <w:pPr>
        <w:pStyle w:val="aa"/>
        <w:widowControl w:val="0"/>
        <w:numPr>
          <w:ilvl w:val="0"/>
          <w:numId w:val="6"/>
        </w:numPr>
        <w:autoSpaceDE w:val="0"/>
        <w:autoSpaceDN w:val="0"/>
        <w:adjustRightInd w:val="0"/>
        <w:spacing w:after="0"/>
        <w:ind w:left="0"/>
        <w:jc w:val="center"/>
        <w:outlineLvl w:val="2"/>
        <w:rPr>
          <w:b/>
          <w:sz w:val="28"/>
          <w:szCs w:val="28"/>
        </w:rPr>
      </w:pPr>
      <w:r w:rsidRPr="00CC3C37">
        <w:rPr>
          <w:b/>
          <w:sz w:val="28"/>
          <w:szCs w:val="28"/>
        </w:rPr>
        <w:t>Рекомендации по проведению практических занятий</w:t>
      </w:r>
    </w:p>
    <w:p w:rsidR="006708D2" w:rsidRPr="006708D2" w:rsidRDefault="006708D2" w:rsidP="006708D2">
      <w:pPr>
        <w:widowControl w:val="0"/>
        <w:autoSpaceDE w:val="0"/>
        <w:autoSpaceDN w:val="0"/>
        <w:adjustRightInd w:val="0"/>
        <w:spacing w:after="0" w:line="240" w:lineRule="auto"/>
        <w:ind w:firstLine="567"/>
        <w:jc w:val="both"/>
        <w:rPr>
          <w:sz w:val="28"/>
          <w:szCs w:val="28"/>
        </w:rPr>
      </w:pPr>
      <w:r w:rsidRPr="006708D2">
        <w:rPr>
          <w:sz w:val="28"/>
          <w:szCs w:val="28"/>
        </w:rPr>
        <w:t>Важным фактором подготовки студента к будущей профессиональной</w:t>
      </w:r>
    </w:p>
    <w:p w:rsidR="006708D2" w:rsidRPr="006708D2" w:rsidRDefault="006708D2" w:rsidP="006708D2">
      <w:pPr>
        <w:widowControl w:val="0"/>
        <w:autoSpaceDE w:val="0"/>
        <w:autoSpaceDN w:val="0"/>
        <w:adjustRightInd w:val="0"/>
        <w:spacing w:after="0" w:line="240" w:lineRule="auto"/>
        <w:jc w:val="both"/>
        <w:rPr>
          <w:sz w:val="28"/>
          <w:szCs w:val="28"/>
        </w:rPr>
      </w:pPr>
      <w:r w:rsidRPr="006708D2">
        <w:rPr>
          <w:sz w:val="28"/>
          <w:szCs w:val="28"/>
        </w:rPr>
        <w:t>деятельности является организация его самостоятельной работы. В ее основе</w:t>
      </w:r>
    </w:p>
    <w:p w:rsidR="006708D2" w:rsidRPr="006708D2" w:rsidRDefault="006708D2" w:rsidP="006708D2">
      <w:pPr>
        <w:widowControl w:val="0"/>
        <w:autoSpaceDE w:val="0"/>
        <w:autoSpaceDN w:val="0"/>
        <w:adjustRightInd w:val="0"/>
        <w:spacing w:after="0" w:line="240" w:lineRule="auto"/>
        <w:jc w:val="both"/>
        <w:rPr>
          <w:sz w:val="28"/>
          <w:szCs w:val="28"/>
        </w:rPr>
      </w:pPr>
      <w:r w:rsidRPr="006708D2">
        <w:rPr>
          <w:sz w:val="28"/>
          <w:szCs w:val="28"/>
        </w:rPr>
        <w:t>лежит выбор индивидуальной программы деятельности студента и контроль</w:t>
      </w:r>
    </w:p>
    <w:p w:rsidR="006708D2" w:rsidRPr="006708D2" w:rsidRDefault="006708D2" w:rsidP="006708D2">
      <w:pPr>
        <w:widowControl w:val="0"/>
        <w:autoSpaceDE w:val="0"/>
        <w:autoSpaceDN w:val="0"/>
        <w:adjustRightInd w:val="0"/>
        <w:spacing w:after="0" w:line="240" w:lineRule="auto"/>
        <w:jc w:val="both"/>
        <w:rPr>
          <w:sz w:val="28"/>
          <w:szCs w:val="28"/>
        </w:rPr>
      </w:pPr>
      <w:r w:rsidRPr="006708D2">
        <w:rPr>
          <w:sz w:val="28"/>
          <w:szCs w:val="28"/>
        </w:rPr>
        <w:t>преподавателя за ее выполнением.</w:t>
      </w:r>
    </w:p>
    <w:p w:rsidR="006708D2" w:rsidRPr="006708D2" w:rsidRDefault="006708D2" w:rsidP="006708D2">
      <w:pPr>
        <w:widowControl w:val="0"/>
        <w:autoSpaceDE w:val="0"/>
        <w:autoSpaceDN w:val="0"/>
        <w:adjustRightInd w:val="0"/>
        <w:spacing w:after="0" w:line="240" w:lineRule="auto"/>
        <w:ind w:firstLine="567"/>
        <w:jc w:val="both"/>
        <w:rPr>
          <w:sz w:val="28"/>
          <w:szCs w:val="28"/>
        </w:rPr>
      </w:pPr>
      <w:r w:rsidRPr="006708D2">
        <w:rPr>
          <w:sz w:val="28"/>
          <w:szCs w:val="28"/>
        </w:rPr>
        <w:lastRenderedPageBreak/>
        <w:t>Студенту необходимо:</w:t>
      </w:r>
    </w:p>
    <w:p w:rsidR="006708D2" w:rsidRPr="006708D2" w:rsidRDefault="006708D2" w:rsidP="006708D2">
      <w:pPr>
        <w:widowControl w:val="0"/>
        <w:autoSpaceDE w:val="0"/>
        <w:autoSpaceDN w:val="0"/>
        <w:adjustRightInd w:val="0"/>
        <w:spacing w:after="0" w:line="240" w:lineRule="auto"/>
        <w:jc w:val="both"/>
        <w:rPr>
          <w:sz w:val="28"/>
          <w:szCs w:val="28"/>
        </w:rPr>
      </w:pPr>
      <w:r w:rsidRPr="006708D2">
        <w:rPr>
          <w:sz w:val="28"/>
          <w:szCs w:val="28"/>
        </w:rPr>
        <w:t>учиться самостоятельно работать по разучиванию комбинаций к уроку.</w:t>
      </w:r>
    </w:p>
    <w:p w:rsidR="006708D2" w:rsidRPr="006708D2" w:rsidRDefault="006708D2" w:rsidP="006708D2">
      <w:pPr>
        <w:widowControl w:val="0"/>
        <w:autoSpaceDE w:val="0"/>
        <w:autoSpaceDN w:val="0"/>
        <w:adjustRightInd w:val="0"/>
        <w:spacing w:after="0" w:line="240" w:lineRule="auto"/>
        <w:jc w:val="both"/>
        <w:rPr>
          <w:sz w:val="28"/>
          <w:szCs w:val="28"/>
        </w:rPr>
      </w:pPr>
      <w:r w:rsidRPr="006708D2">
        <w:rPr>
          <w:sz w:val="28"/>
          <w:szCs w:val="28"/>
        </w:rPr>
        <w:t>стараться овладевать методикой исполнения движений;</w:t>
      </w:r>
    </w:p>
    <w:p w:rsidR="006708D2" w:rsidRPr="006708D2" w:rsidRDefault="006708D2" w:rsidP="006708D2">
      <w:pPr>
        <w:widowControl w:val="0"/>
        <w:autoSpaceDE w:val="0"/>
        <w:autoSpaceDN w:val="0"/>
        <w:adjustRightInd w:val="0"/>
        <w:spacing w:after="0" w:line="240" w:lineRule="auto"/>
        <w:jc w:val="both"/>
        <w:rPr>
          <w:sz w:val="28"/>
          <w:szCs w:val="28"/>
        </w:rPr>
      </w:pPr>
      <w:r w:rsidRPr="006708D2">
        <w:rPr>
          <w:sz w:val="28"/>
          <w:szCs w:val="28"/>
        </w:rPr>
        <w:t>овладевать техническим мастерством, провести работу по созданию</w:t>
      </w:r>
    </w:p>
    <w:p w:rsidR="00A7407A" w:rsidRDefault="006708D2" w:rsidP="006708D2">
      <w:pPr>
        <w:widowControl w:val="0"/>
        <w:autoSpaceDE w:val="0"/>
        <w:autoSpaceDN w:val="0"/>
        <w:adjustRightInd w:val="0"/>
        <w:spacing w:after="0" w:line="240" w:lineRule="auto"/>
        <w:jc w:val="both"/>
        <w:rPr>
          <w:sz w:val="28"/>
          <w:szCs w:val="28"/>
        </w:rPr>
      </w:pPr>
      <w:r w:rsidRPr="006708D2">
        <w:rPr>
          <w:sz w:val="28"/>
          <w:szCs w:val="28"/>
        </w:rPr>
        <w:t>авторских танцевальных комбинаций к уроку.</w:t>
      </w:r>
    </w:p>
    <w:p w:rsidR="0063016D" w:rsidRDefault="0063016D" w:rsidP="006708D2">
      <w:pPr>
        <w:widowControl w:val="0"/>
        <w:autoSpaceDE w:val="0"/>
        <w:autoSpaceDN w:val="0"/>
        <w:adjustRightInd w:val="0"/>
        <w:spacing w:after="0" w:line="240" w:lineRule="auto"/>
        <w:jc w:val="both"/>
        <w:rPr>
          <w:sz w:val="28"/>
          <w:szCs w:val="28"/>
        </w:rPr>
      </w:pPr>
    </w:p>
    <w:p w:rsidR="005370F9" w:rsidRPr="005370F9" w:rsidRDefault="005370F9" w:rsidP="005370F9">
      <w:pPr>
        <w:numPr>
          <w:ilvl w:val="0"/>
          <w:numId w:val="47"/>
        </w:numPr>
        <w:spacing w:after="0" w:line="240" w:lineRule="auto"/>
        <w:contextualSpacing/>
        <w:rPr>
          <w:rFonts w:eastAsia="Calibri"/>
          <w:b/>
          <w:sz w:val="28"/>
          <w:szCs w:val="28"/>
        </w:rPr>
      </w:pPr>
      <w:r w:rsidRPr="005370F9">
        <w:rPr>
          <w:rFonts w:eastAsia="Calibri"/>
          <w:b/>
          <w:sz w:val="28"/>
          <w:szCs w:val="28"/>
        </w:rPr>
        <w:t>Технология организации самостоятельной работы студентов с использованием компьютерных ресурсов</w:t>
      </w:r>
    </w:p>
    <w:p w:rsidR="005370F9" w:rsidRPr="005370F9" w:rsidRDefault="005370F9" w:rsidP="005370F9">
      <w:pPr>
        <w:numPr>
          <w:ilvl w:val="0"/>
          <w:numId w:val="48"/>
        </w:numPr>
        <w:spacing w:after="0" w:line="240" w:lineRule="auto"/>
        <w:contextualSpacing/>
        <w:rPr>
          <w:rFonts w:ascii="Arial" w:eastAsia="Calibri" w:hAnsi="Arial" w:cs="Arial"/>
          <w:sz w:val="28"/>
          <w:szCs w:val="28"/>
        </w:rPr>
      </w:pPr>
      <w:r w:rsidRPr="005370F9">
        <w:rPr>
          <w:rFonts w:eastAsia="Calibri"/>
          <w:b/>
          <w:bCs/>
          <w:sz w:val="28"/>
          <w:szCs w:val="28"/>
        </w:rPr>
        <w:t>Подготовка материала-презентации</w:t>
      </w:r>
    </w:p>
    <w:p w:rsidR="005370F9" w:rsidRPr="005370F9" w:rsidRDefault="005370F9" w:rsidP="005370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Calibri" w:hAnsi="Arial" w:cs="Arial"/>
          <w:color w:val="000000"/>
          <w:sz w:val="28"/>
          <w:szCs w:val="28"/>
        </w:rPr>
      </w:pPr>
      <w:r w:rsidRPr="005370F9">
        <w:rPr>
          <w:rFonts w:eastAsia="Calibri"/>
          <w:b/>
          <w:bCs/>
          <w:i/>
          <w:iCs/>
          <w:color w:val="000000"/>
          <w:sz w:val="28"/>
          <w:szCs w:val="28"/>
        </w:rPr>
        <w:t xml:space="preserve">  </w:t>
      </w:r>
      <w:r w:rsidRPr="005370F9">
        <w:rPr>
          <w:rFonts w:eastAsia="Calibri"/>
          <w:b/>
          <w:bCs/>
          <w:i/>
          <w:iCs/>
          <w:color w:val="000000"/>
          <w:sz w:val="28"/>
          <w:szCs w:val="28"/>
        </w:rPr>
        <w:tab/>
        <w:t>Создание материалов-презентаций</w:t>
      </w:r>
      <w:r w:rsidRPr="005370F9">
        <w:rPr>
          <w:rFonts w:eastAsia="Calibri"/>
          <w:i/>
          <w:iCs/>
          <w:color w:val="000000"/>
          <w:sz w:val="28"/>
          <w:szCs w:val="28"/>
        </w:rPr>
        <w:t> </w:t>
      </w:r>
      <w:r w:rsidRPr="005370F9">
        <w:rPr>
          <w:rFonts w:eastAsia="Calibri"/>
          <w:color w:val="000000"/>
          <w:sz w:val="28"/>
          <w:szCs w:val="28"/>
        </w:rPr>
        <w:t>– это вид самостоятельной работы студентов по созданию наглядных информационных пособий, выполненных с помощью мультимедийной компьютерной программы PowerPoint.</w:t>
      </w:r>
    </w:p>
    <w:p w:rsidR="005370F9" w:rsidRPr="005370F9" w:rsidRDefault="005370F9" w:rsidP="005370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Calibri" w:hAnsi="Arial" w:cs="Arial"/>
          <w:color w:val="000000"/>
          <w:sz w:val="28"/>
          <w:szCs w:val="28"/>
        </w:rPr>
      </w:pPr>
      <w:r w:rsidRPr="005370F9">
        <w:rPr>
          <w:rFonts w:eastAsia="Calibri"/>
          <w:color w:val="000000"/>
          <w:sz w:val="28"/>
          <w:szCs w:val="28"/>
        </w:rPr>
        <w:t xml:space="preserve">   Материалы-презентации готовятся студентом в виде слайдов с использованием программы Microsoft PowerPoint. В качестве материалов-презентаций могут быть представлены результаты любого вида внеаудиторной самостоятельной работы, по формату соответствующие режиму презентаций.</w:t>
      </w:r>
    </w:p>
    <w:p w:rsidR="005370F9" w:rsidRPr="005370F9" w:rsidRDefault="005370F9" w:rsidP="005370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5370F9">
        <w:rPr>
          <w:rFonts w:eastAsia="Calibri"/>
          <w:color w:val="000000"/>
          <w:sz w:val="28"/>
          <w:szCs w:val="28"/>
        </w:rPr>
        <w:t xml:space="preserve">   Затраты времени на создание презентаций зависят от степени трудности материала по теме, его объема, уровня сложности создания презентации, индивидуальных особенностей студента и определяются преподавателем.</w:t>
      </w:r>
    </w:p>
    <w:p w:rsidR="005370F9" w:rsidRPr="005370F9" w:rsidRDefault="005370F9" w:rsidP="005370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5370F9">
        <w:rPr>
          <w:rFonts w:eastAsia="Calibri"/>
          <w:bCs/>
          <w:i/>
          <w:iCs/>
          <w:color w:val="000000"/>
          <w:sz w:val="28"/>
          <w:szCs w:val="28"/>
        </w:rPr>
        <w:t>Деятельность студента</w:t>
      </w:r>
      <w:r w:rsidRPr="005370F9">
        <w:rPr>
          <w:rFonts w:eastAsia="Calibri"/>
          <w:i/>
          <w:iCs/>
          <w:color w:val="000000"/>
          <w:sz w:val="28"/>
          <w:szCs w:val="28"/>
        </w:rPr>
        <w:t>:</w:t>
      </w:r>
    </w:p>
    <w:p w:rsidR="005370F9" w:rsidRPr="005370F9" w:rsidRDefault="005370F9" w:rsidP="005370F9">
      <w:pPr>
        <w:numPr>
          <w:ilvl w:val="0"/>
          <w:numId w:val="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eastAsia="Calibri"/>
          <w:color w:val="000000"/>
          <w:sz w:val="28"/>
          <w:szCs w:val="28"/>
        </w:rPr>
      </w:pPr>
      <w:r w:rsidRPr="005370F9">
        <w:rPr>
          <w:rFonts w:eastAsia="Calibri"/>
          <w:color w:val="000000"/>
          <w:sz w:val="28"/>
          <w:szCs w:val="28"/>
        </w:rPr>
        <w:t>изучает материалы темы, выделяя главное и второстепенное;</w:t>
      </w:r>
    </w:p>
    <w:p w:rsidR="005370F9" w:rsidRPr="005370F9" w:rsidRDefault="005370F9" w:rsidP="005370F9">
      <w:pPr>
        <w:numPr>
          <w:ilvl w:val="0"/>
          <w:numId w:val="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eastAsia="Calibri"/>
          <w:color w:val="000000"/>
          <w:sz w:val="28"/>
          <w:szCs w:val="28"/>
        </w:rPr>
      </w:pPr>
      <w:r w:rsidRPr="005370F9">
        <w:rPr>
          <w:rFonts w:eastAsia="Calibri"/>
          <w:color w:val="000000"/>
          <w:sz w:val="28"/>
          <w:szCs w:val="28"/>
        </w:rPr>
        <w:t>устанавливает логическую связь между элементами темы;</w:t>
      </w:r>
    </w:p>
    <w:p w:rsidR="005370F9" w:rsidRPr="005370F9" w:rsidRDefault="005370F9" w:rsidP="005370F9">
      <w:pPr>
        <w:numPr>
          <w:ilvl w:val="0"/>
          <w:numId w:val="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eastAsia="Calibri"/>
          <w:color w:val="000000"/>
          <w:sz w:val="28"/>
          <w:szCs w:val="28"/>
        </w:rPr>
      </w:pPr>
      <w:r w:rsidRPr="005370F9">
        <w:rPr>
          <w:rFonts w:eastAsia="Calibri"/>
          <w:color w:val="000000"/>
          <w:sz w:val="28"/>
          <w:szCs w:val="28"/>
        </w:rPr>
        <w:t>представляет характеристику элементов в краткой форме;</w:t>
      </w:r>
    </w:p>
    <w:p w:rsidR="005370F9" w:rsidRPr="005370F9" w:rsidRDefault="005370F9" w:rsidP="005370F9">
      <w:pPr>
        <w:numPr>
          <w:ilvl w:val="0"/>
          <w:numId w:val="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eastAsia="Calibri"/>
          <w:color w:val="000000"/>
          <w:sz w:val="28"/>
          <w:szCs w:val="28"/>
        </w:rPr>
      </w:pPr>
      <w:r w:rsidRPr="005370F9">
        <w:rPr>
          <w:rFonts w:eastAsia="Calibri"/>
          <w:color w:val="000000"/>
          <w:sz w:val="28"/>
          <w:szCs w:val="28"/>
        </w:rPr>
        <w:t>выбирает опорные сигналы для акцентирования главной информации и отображает в структуре работы;</w:t>
      </w:r>
    </w:p>
    <w:p w:rsidR="005370F9" w:rsidRPr="005370F9" w:rsidRDefault="005370F9" w:rsidP="005370F9">
      <w:pPr>
        <w:numPr>
          <w:ilvl w:val="0"/>
          <w:numId w:val="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eastAsia="Calibri"/>
          <w:color w:val="000000"/>
          <w:sz w:val="28"/>
          <w:szCs w:val="28"/>
        </w:rPr>
      </w:pPr>
      <w:r w:rsidRPr="005370F9">
        <w:rPr>
          <w:rFonts w:eastAsia="Calibri"/>
          <w:color w:val="000000"/>
          <w:sz w:val="28"/>
          <w:szCs w:val="28"/>
        </w:rPr>
        <w:t>оформляет работу и предоставляет к установленному сроку.</w:t>
      </w:r>
    </w:p>
    <w:p w:rsidR="005370F9" w:rsidRPr="005370F9" w:rsidRDefault="005370F9" w:rsidP="005370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5370F9">
        <w:rPr>
          <w:rFonts w:eastAsia="Calibri"/>
          <w:bCs/>
          <w:i/>
          <w:iCs/>
          <w:color w:val="000000"/>
          <w:sz w:val="28"/>
          <w:szCs w:val="28"/>
        </w:rPr>
        <w:t>Критерии оценки:</w:t>
      </w:r>
    </w:p>
    <w:p w:rsidR="005370F9" w:rsidRPr="005370F9" w:rsidRDefault="005370F9" w:rsidP="005370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color w:val="000000"/>
          <w:sz w:val="28"/>
          <w:szCs w:val="28"/>
        </w:rPr>
      </w:pPr>
      <w:r w:rsidRPr="005370F9">
        <w:rPr>
          <w:rFonts w:eastAsia="Calibri"/>
          <w:color w:val="000000"/>
          <w:sz w:val="28"/>
          <w:szCs w:val="28"/>
        </w:rPr>
        <w:t>- соответствие содержания теме;</w:t>
      </w:r>
    </w:p>
    <w:p w:rsidR="005370F9" w:rsidRPr="005370F9" w:rsidRDefault="005370F9" w:rsidP="005370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color w:val="000000"/>
          <w:sz w:val="28"/>
          <w:szCs w:val="28"/>
        </w:rPr>
      </w:pPr>
      <w:r w:rsidRPr="005370F9">
        <w:rPr>
          <w:rFonts w:eastAsia="Calibri"/>
          <w:color w:val="000000"/>
          <w:sz w:val="28"/>
          <w:szCs w:val="28"/>
        </w:rPr>
        <w:t>- правильная структурированность информации;</w:t>
      </w:r>
    </w:p>
    <w:p w:rsidR="005370F9" w:rsidRPr="005370F9" w:rsidRDefault="005370F9" w:rsidP="005370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color w:val="000000"/>
          <w:sz w:val="28"/>
          <w:szCs w:val="28"/>
        </w:rPr>
      </w:pPr>
      <w:r w:rsidRPr="005370F9">
        <w:rPr>
          <w:rFonts w:eastAsia="Calibri"/>
          <w:color w:val="000000"/>
          <w:sz w:val="28"/>
          <w:szCs w:val="28"/>
        </w:rPr>
        <w:t>- наличие логической связи изложенной информации;</w:t>
      </w:r>
    </w:p>
    <w:p w:rsidR="005370F9" w:rsidRPr="005370F9" w:rsidRDefault="005370F9" w:rsidP="005370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color w:val="000000"/>
          <w:sz w:val="28"/>
          <w:szCs w:val="28"/>
        </w:rPr>
      </w:pPr>
      <w:r w:rsidRPr="005370F9">
        <w:rPr>
          <w:rFonts w:eastAsia="Calibri"/>
          <w:color w:val="000000"/>
          <w:sz w:val="28"/>
          <w:szCs w:val="28"/>
        </w:rPr>
        <w:t>- эстетичность оформления, его соответствие требованиям;</w:t>
      </w:r>
    </w:p>
    <w:p w:rsidR="005370F9" w:rsidRPr="005370F9" w:rsidRDefault="005370F9" w:rsidP="005370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color w:val="000000"/>
          <w:sz w:val="28"/>
          <w:szCs w:val="28"/>
        </w:rPr>
      </w:pPr>
      <w:r w:rsidRPr="005370F9">
        <w:rPr>
          <w:rFonts w:eastAsia="Calibri"/>
          <w:color w:val="000000"/>
          <w:sz w:val="28"/>
          <w:szCs w:val="28"/>
        </w:rPr>
        <w:t>- работа представлена в срок.</w:t>
      </w:r>
    </w:p>
    <w:p w:rsidR="005370F9" w:rsidRPr="005370F9" w:rsidRDefault="005370F9" w:rsidP="005370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p>
    <w:p w:rsidR="005370F9" w:rsidRPr="005370F9" w:rsidRDefault="005370F9" w:rsidP="005370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i/>
          <w:sz w:val="28"/>
          <w:szCs w:val="28"/>
          <w:lang w:eastAsia="en-US"/>
        </w:rPr>
      </w:pPr>
      <w:r w:rsidRPr="005370F9">
        <w:rPr>
          <w:rFonts w:eastAsia="Calibri"/>
          <w:i/>
          <w:sz w:val="28"/>
          <w:szCs w:val="28"/>
          <w:lang w:eastAsia="en-US"/>
        </w:rPr>
        <w:t xml:space="preserve">Составление презентации </w:t>
      </w:r>
    </w:p>
    <w:p w:rsidR="005370F9" w:rsidRPr="005370F9" w:rsidRDefault="005370F9" w:rsidP="005370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5370F9">
        <w:rPr>
          <w:sz w:val="28"/>
          <w:szCs w:val="28"/>
        </w:rPr>
        <w:t xml:space="preserve">  </w:t>
      </w:r>
      <w:r w:rsidRPr="005370F9">
        <w:rPr>
          <w:sz w:val="28"/>
          <w:szCs w:val="28"/>
        </w:rPr>
        <w:tab/>
        <w:t xml:space="preserve"> К подготовке презентации необходимо подходить очень внимательно, в ней вы должны максимально эффективно и оптимально представить информацию вашего выступления. Разделите свой текст (который вам необходимо подать) на несколько блоков, чтобы составить план и определить число слайдов презентации. Каждый этап должен быть представлен заголовком и несколькими поясняющими предложениями: это могут быть определения, важные факты и т.п.</w:t>
      </w:r>
    </w:p>
    <w:p w:rsidR="005370F9" w:rsidRPr="005370F9" w:rsidRDefault="005370F9" w:rsidP="005370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5370F9">
        <w:rPr>
          <w:sz w:val="28"/>
          <w:szCs w:val="28"/>
        </w:rPr>
        <w:lastRenderedPageBreak/>
        <w:t xml:space="preserve">   </w:t>
      </w:r>
      <w:r w:rsidRPr="005370F9">
        <w:rPr>
          <w:sz w:val="28"/>
          <w:szCs w:val="28"/>
        </w:rPr>
        <w:tab/>
        <w:t>Внимательно отнеситесь к подбору шрифтов (лучше больший размер, чтобы увидели все), цветов (контрастные для текста и фона), презентация должна быть стильной, выдержанной, не пестрой и разноцветной (только если этого не требует предмет представления).</w:t>
      </w:r>
    </w:p>
    <w:p w:rsidR="005370F9" w:rsidRPr="005370F9" w:rsidRDefault="005370F9" w:rsidP="005370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5370F9">
        <w:rPr>
          <w:sz w:val="28"/>
          <w:szCs w:val="28"/>
        </w:rPr>
        <w:t xml:space="preserve">   </w:t>
      </w:r>
      <w:r w:rsidRPr="005370F9">
        <w:rPr>
          <w:sz w:val="28"/>
          <w:szCs w:val="28"/>
        </w:rPr>
        <w:tab/>
        <w:t>Нужно составлять</w:t>
      </w:r>
      <w:r w:rsidRPr="005370F9">
        <w:rPr>
          <w:sz w:val="28"/>
          <w:szCs w:val="28"/>
          <w:u w:val="single"/>
        </w:rPr>
        <w:t xml:space="preserve"> </w:t>
      </w:r>
      <w:r w:rsidRPr="005370F9">
        <w:rPr>
          <w:sz w:val="28"/>
          <w:szCs w:val="28"/>
        </w:rPr>
        <w:t>презентацию так, чтобы глядя только на нее, вы смогли восстановить весь текст выступления без вспомогательных записей.</w:t>
      </w:r>
    </w:p>
    <w:p w:rsidR="005370F9" w:rsidRPr="005370F9" w:rsidRDefault="005370F9" w:rsidP="005370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5370F9">
        <w:rPr>
          <w:sz w:val="28"/>
          <w:szCs w:val="28"/>
        </w:rPr>
        <w:t xml:space="preserve">   </w:t>
      </w:r>
      <w:r w:rsidRPr="005370F9">
        <w:rPr>
          <w:sz w:val="28"/>
          <w:szCs w:val="28"/>
        </w:rPr>
        <w:tab/>
        <w:t>Обязательно создайте титульный лист, где нужно указать название темы, ваше имя. Обозначьте также план выступления и его цель. Завершением презентации должны стать выводы – ключевые моменты, на которых вам хотелось бы сделать акцент.</w:t>
      </w:r>
    </w:p>
    <w:p w:rsidR="005370F9" w:rsidRPr="005370F9" w:rsidRDefault="005370F9" w:rsidP="005370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5370F9">
        <w:rPr>
          <w:sz w:val="28"/>
          <w:szCs w:val="28"/>
        </w:rPr>
        <w:t xml:space="preserve">   </w:t>
      </w:r>
      <w:r w:rsidRPr="005370F9">
        <w:rPr>
          <w:sz w:val="28"/>
          <w:szCs w:val="28"/>
        </w:rPr>
        <w:tab/>
        <w:t>Включайте в презентацию цифры, таблицы, диаграммы и графики, фотографии, рисунки, формулы, такая наглядная подача информации и запоминается и воспринимается легче.</w:t>
      </w:r>
    </w:p>
    <w:p w:rsidR="005370F9" w:rsidRPr="005370F9" w:rsidRDefault="005370F9" w:rsidP="005370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5370F9">
        <w:rPr>
          <w:rFonts w:eastAsia="Calibri"/>
          <w:color w:val="000000"/>
          <w:sz w:val="28"/>
          <w:szCs w:val="28"/>
          <w:lang w:eastAsia="en-US"/>
        </w:rPr>
        <w:t xml:space="preserve">   </w:t>
      </w:r>
      <w:r w:rsidRPr="005370F9">
        <w:rPr>
          <w:rFonts w:eastAsia="Calibri"/>
          <w:color w:val="000000"/>
          <w:sz w:val="28"/>
          <w:szCs w:val="28"/>
          <w:lang w:eastAsia="en-US"/>
        </w:rPr>
        <w:tab/>
        <w:t>Мультимедийные презентации используются для того, чтобы выступающий смог на большом экране или мониторе наглядно продемонстрировать дополнительные материалы к своему сообщению: видеозапись, снимки, чертежи, графики. Эти материалы могут также быть подкреплены соответствующими звукозаписями.</w:t>
      </w:r>
    </w:p>
    <w:p w:rsidR="005370F9" w:rsidRPr="005370F9" w:rsidRDefault="005370F9" w:rsidP="005370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Calibri"/>
          <w:i/>
          <w:color w:val="000000"/>
          <w:sz w:val="28"/>
          <w:szCs w:val="28"/>
          <w:lang w:eastAsia="en-US"/>
        </w:rPr>
      </w:pPr>
      <w:r w:rsidRPr="005370F9">
        <w:rPr>
          <w:rFonts w:eastAsia="Calibri"/>
          <w:i/>
          <w:color w:val="000000"/>
          <w:sz w:val="28"/>
          <w:szCs w:val="28"/>
          <w:lang w:eastAsia="en-US"/>
        </w:rPr>
        <w:tab/>
        <w:t xml:space="preserve">Общие требования к презентации: </w:t>
      </w:r>
    </w:p>
    <w:p w:rsidR="005370F9" w:rsidRPr="005370F9" w:rsidRDefault="005370F9" w:rsidP="005370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5370F9">
        <w:rPr>
          <w:rFonts w:eastAsia="Calibri"/>
          <w:color w:val="000000"/>
          <w:sz w:val="28"/>
          <w:szCs w:val="28"/>
          <w:lang w:eastAsia="en-US"/>
        </w:rPr>
        <w:t xml:space="preserve">   </w:t>
      </w:r>
      <w:r w:rsidRPr="005370F9">
        <w:rPr>
          <w:rFonts w:eastAsia="Calibri"/>
          <w:color w:val="000000"/>
          <w:sz w:val="28"/>
          <w:szCs w:val="28"/>
          <w:lang w:eastAsia="en-US"/>
        </w:rPr>
        <w:tab/>
        <w:t xml:space="preserve">Презентация не должна быть меньше 10 слайдов. </w:t>
      </w:r>
    </w:p>
    <w:p w:rsidR="005370F9" w:rsidRPr="005370F9" w:rsidRDefault="005370F9" w:rsidP="005370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5370F9">
        <w:rPr>
          <w:rFonts w:eastAsia="Calibri"/>
          <w:color w:val="000000"/>
          <w:sz w:val="28"/>
          <w:szCs w:val="28"/>
          <w:lang w:eastAsia="en-US"/>
        </w:rPr>
        <w:t xml:space="preserve">   </w:t>
      </w:r>
      <w:r w:rsidRPr="005370F9">
        <w:rPr>
          <w:rFonts w:eastAsia="Calibri"/>
          <w:color w:val="000000"/>
          <w:sz w:val="28"/>
          <w:szCs w:val="28"/>
          <w:lang w:eastAsia="en-US"/>
        </w:rPr>
        <w:tab/>
        <w:t xml:space="preserve">Первый лист – это титульный лист, на котором обязательно должны быть представлены: название проекта; название выпускающей организации; фамилия, имя, отчество автора; где работает автор проекта и его должность. </w:t>
      </w:r>
    </w:p>
    <w:p w:rsidR="005370F9" w:rsidRPr="005370F9" w:rsidRDefault="005370F9" w:rsidP="005370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5370F9">
        <w:rPr>
          <w:rFonts w:eastAsia="Calibri"/>
          <w:color w:val="000000"/>
          <w:sz w:val="28"/>
          <w:szCs w:val="28"/>
          <w:lang w:eastAsia="en-US"/>
        </w:rPr>
        <w:t xml:space="preserve">  </w:t>
      </w:r>
      <w:r w:rsidRPr="005370F9">
        <w:rPr>
          <w:rFonts w:eastAsia="Calibri"/>
          <w:color w:val="000000"/>
          <w:sz w:val="28"/>
          <w:szCs w:val="28"/>
          <w:lang w:eastAsia="en-US"/>
        </w:rPr>
        <w:tab/>
        <w:t xml:space="preserve"> Следующим слайдом должно быть содержание, где представлены основные этапы (моменты) урока-презентации. Желательно, чтобы из содержания по гиперссылке можно перейти на необходимую страницу и вернуться вновь на содержание. </w:t>
      </w:r>
    </w:p>
    <w:p w:rsidR="005370F9" w:rsidRPr="005370F9" w:rsidRDefault="005370F9" w:rsidP="005370F9">
      <w:pPr>
        <w:numPr>
          <w:ilvl w:val="0"/>
          <w:numId w:val="44"/>
        </w:numPr>
        <w:tabs>
          <w:tab w:val="num" w:pos="0"/>
        </w:tabs>
        <w:spacing w:after="0" w:line="240" w:lineRule="auto"/>
        <w:jc w:val="both"/>
        <w:rPr>
          <w:rFonts w:eastAsia="Calibri"/>
          <w:color w:val="000000"/>
          <w:sz w:val="28"/>
          <w:szCs w:val="28"/>
          <w:lang w:eastAsia="en-US"/>
        </w:rPr>
      </w:pPr>
      <w:r w:rsidRPr="005370F9">
        <w:rPr>
          <w:rFonts w:eastAsia="Calibri"/>
          <w:color w:val="000000"/>
          <w:sz w:val="28"/>
          <w:szCs w:val="28"/>
          <w:lang w:eastAsia="en-US"/>
        </w:rPr>
        <w:t xml:space="preserve">Дизайн-требования: сочетаемость цветов, ограниченное количество объектов на слайде, цвет текста. </w:t>
      </w:r>
    </w:p>
    <w:p w:rsidR="005370F9" w:rsidRPr="005370F9" w:rsidRDefault="005370F9" w:rsidP="005370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Calibri"/>
          <w:b/>
          <w:i/>
          <w:color w:val="000000"/>
          <w:sz w:val="28"/>
          <w:szCs w:val="28"/>
          <w:lang w:eastAsia="en-US"/>
        </w:rPr>
      </w:pPr>
      <w:r w:rsidRPr="005370F9">
        <w:rPr>
          <w:rFonts w:eastAsia="Calibri"/>
          <w:b/>
          <w:i/>
          <w:color w:val="000000"/>
          <w:sz w:val="28"/>
          <w:szCs w:val="28"/>
          <w:lang w:eastAsia="en-US"/>
        </w:rPr>
        <w:t>Практические рекомендации по созданию презентаций.</w:t>
      </w:r>
    </w:p>
    <w:p w:rsidR="005370F9" w:rsidRPr="005370F9" w:rsidRDefault="005370F9" w:rsidP="005370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5370F9">
        <w:rPr>
          <w:rFonts w:eastAsia="Calibri"/>
          <w:color w:val="000000"/>
          <w:sz w:val="28"/>
          <w:szCs w:val="28"/>
          <w:lang w:eastAsia="en-US"/>
        </w:rPr>
        <w:t>Создание презентации состоит из трех этапов:</w:t>
      </w:r>
    </w:p>
    <w:p w:rsidR="005370F9" w:rsidRPr="005370F9" w:rsidRDefault="005370F9" w:rsidP="005370F9">
      <w:pPr>
        <w:tabs>
          <w:tab w:val="num" w:pos="0"/>
        </w:tabs>
        <w:spacing w:after="0" w:line="240" w:lineRule="auto"/>
        <w:jc w:val="both"/>
        <w:rPr>
          <w:rFonts w:eastAsia="Calibri"/>
          <w:color w:val="000000"/>
          <w:sz w:val="28"/>
          <w:szCs w:val="28"/>
          <w:lang w:eastAsia="en-US"/>
        </w:rPr>
      </w:pPr>
      <w:r w:rsidRPr="005370F9">
        <w:rPr>
          <w:rFonts w:eastAsia="Calibri"/>
          <w:i/>
          <w:color w:val="000000"/>
          <w:sz w:val="28"/>
          <w:szCs w:val="28"/>
          <w:lang w:eastAsia="en-US"/>
        </w:rPr>
        <w:t xml:space="preserve">I. Планирование презентации </w:t>
      </w:r>
      <w:r w:rsidRPr="005370F9">
        <w:rPr>
          <w:rFonts w:eastAsia="Calibri"/>
          <w:color w:val="000000"/>
          <w:sz w:val="28"/>
          <w:szCs w:val="28"/>
          <w:lang w:eastAsia="en-US"/>
        </w:rPr>
        <w:t>– это многошаговая процедура, включающая определение целей, формирование структуры и логики подачи материала.</w:t>
      </w:r>
      <w:r w:rsidRPr="005370F9">
        <w:rPr>
          <w:rFonts w:eastAsia="Calibri"/>
          <w:i/>
          <w:color w:val="000000"/>
          <w:sz w:val="28"/>
          <w:szCs w:val="28"/>
          <w:lang w:eastAsia="en-US"/>
        </w:rPr>
        <w:t xml:space="preserve"> </w:t>
      </w:r>
      <w:r w:rsidRPr="005370F9">
        <w:rPr>
          <w:rFonts w:eastAsia="Calibri"/>
          <w:color w:val="000000"/>
          <w:sz w:val="28"/>
          <w:szCs w:val="28"/>
          <w:lang w:eastAsia="en-US"/>
        </w:rPr>
        <w:t>Планирование презентации включает в себя:</w:t>
      </w:r>
    </w:p>
    <w:p w:rsidR="005370F9" w:rsidRPr="005370F9" w:rsidRDefault="005370F9" w:rsidP="005370F9">
      <w:pPr>
        <w:tabs>
          <w:tab w:val="num" w:pos="1069"/>
        </w:tabs>
        <w:spacing w:after="0" w:line="240" w:lineRule="auto"/>
        <w:jc w:val="both"/>
        <w:rPr>
          <w:rFonts w:eastAsia="Calibri"/>
          <w:color w:val="000000"/>
          <w:sz w:val="28"/>
          <w:szCs w:val="28"/>
          <w:lang w:eastAsia="en-US"/>
        </w:rPr>
      </w:pPr>
      <w:r w:rsidRPr="005370F9">
        <w:rPr>
          <w:rFonts w:eastAsia="Calibri"/>
          <w:color w:val="000000"/>
          <w:sz w:val="28"/>
          <w:szCs w:val="28"/>
          <w:lang w:eastAsia="en-US"/>
        </w:rPr>
        <w:t>1. Определение целей.</w:t>
      </w:r>
    </w:p>
    <w:p w:rsidR="005370F9" w:rsidRPr="005370F9" w:rsidRDefault="005370F9" w:rsidP="005370F9">
      <w:pPr>
        <w:tabs>
          <w:tab w:val="num" w:pos="1069"/>
        </w:tabs>
        <w:spacing w:after="0" w:line="240" w:lineRule="auto"/>
        <w:jc w:val="both"/>
        <w:rPr>
          <w:rFonts w:eastAsia="Calibri"/>
          <w:color w:val="000000"/>
          <w:sz w:val="28"/>
          <w:szCs w:val="28"/>
          <w:lang w:eastAsia="en-US"/>
        </w:rPr>
      </w:pPr>
      <w:r w:rsidRPr="005370F9">
        <w:rPr>
          <w:rFonts w:eastAsia="Calibri"/>
          <w:color w:val="000000"/>
          <w:sz w:val="28"/>
          <w:szCs w:val="28"/>
          <w:lang w:eastAsia="en-US"/>
        </w:rPr>
        <w:t>2. Сбор информации об аудитории.</w:t>
      </w:r>
    </w:p>
    <w:p w:rsidR="005370F9" w:rsidRPr="005370F9" w:rsidRDefault="005370F9" w:rsidP="005370F9">
      <w:pPr>
        <w:tabs>
          <w:tab w:val="num" w:pos="1069"/>
        </w:tabs>
        <w:spacing w:after="0" w:line="240" w:lineRule="auto"/>
        <w:jc w:val="both"/>
        <w:rPr>
          <w:rFonts w:eastAsia="Calibri"/>
          <w:color w:val="000000"/>
          <w:sz w:val="28"/>
          <w:szCs w:val="28"/>
          <w:lang w:eastAsia="en-US"/>
        </w:rPr>
      </w:pPr>
      <w:r w:rsidRPr="005370F9">
        <w:rPr>
          <w:rFonts w:eastAsia="Calibri"/>
          <w:color w:val="000000"/>
          <w:sz w:val="28"/>
          <w:szCs w:val="28"/>
          <w:lang w:eastAsia="en-US"/>
        </w:rPr>
        <w:t>3. Определение основной идеи презентации.</w:t>
      </w:r>
    </w:p>
    <w:p w:rsidR="005370F9" w:rsidRPr="005370F9" w:rsidRDefault="005370F9" w:rsidP="005370F9">
      <w:pPr>
        <w:tabs>
          <w:tab w:val="num" w:pos="1069"/>
        </w:tabs>
        <w:spacing w:after="0" w:line="240" w:lineRule="auto"/>
        <w:jc w:val="both"/>
        <w:rPr>
          <w:rFonts w:eastAsia="Calibri"/>
          <w:color w:val="000000"/>
          <w:sz w:val="28"/>
          <w:szCs w:val="28"/>
          <w:lang w:eastAsia="en-US"/>
        </w:rPr>
      </w:pPr>
      <w:r w:rsidRPr="005370F9">
        <w:rPr>
          <w:rFonts w:eastAsia="Calibri"/>
          <w:color w:val="000000"/>
          <w:sz w:val="28"/>
          <w:szCs w:val="28"/>
          <w:lang w:eastAsia="en-US"/>
        </w:rPr>
        <w:t>4. Подбор дополнительной информации.</w:t>
      </w:r>
    </w:p>
    <w:p w:rsidR="005370F9" w:rsidRPr="005370F9" w:rsidRDefault="005370F9" w:rsidP="005370F9">
      <w:pPr>
        <w:tabs>
          <w:tab w:val="num" w:pos="1069"/>
        </w:tabs>
        <w:spacing w:after="0" w:line="240" w:lineRule="auto"/>
        <w:jc w:val="both"/>
        <w:rPr>
          <w:rFonts w:eastAsia="Calibri"/>
          <w:color w:val="000000"/>
          <w:sz w:val="28"/>
          <w:szCs w:val="28"/>
          <w:lang w:eastAsia="en-US"/>
        </w:rPr>
      </w:pPr>
      <w:r w:rsidRPr="005370F9">
        <w:rPr>
          <w:rFonts w:eastAsia="Calibri"/>
          <w:color w:val="000000"/>
          <w:sz w:val="28"/>
          <w:szCs w:val="28"/>
          <w:lang w:eastAsia="en-US"/>
        </w:rPr>
        <w:t>5. Планирование выступления.</w:t>
      </w:r>
    </w:p>
    <w:p w:rsidR="005370F9" w:rsidRPr="005370F9" w:rsidRDefault="005370F9" w:rsidP="005370F9">
      <w:pPr>
        <w:tabs>
          <w:tab w:val="num" w:pos="1069"/>
        </w:tabs>
        <w:spacing w:after="0" w:line="240" w:lineRule="auto"/>
        <w:jc w:val="both"/>
        <w:rPr>
          <w:rFonts w:eastAsia="Calibri"/>
          <w:color w:val="000000"/>
          <w:sz w:val="28"/>
          <w:szCs w:val="28"/>
          <w:lang w:eastAsia="en-US"/>
        </w:rPr>
      </w:pPr>
      <w:r w:rsidRPr="005370F9">
        <w:rPr>
          <w:rFonts w:eastAsia="Calibri"/>
          <w:color w:val="000000"/>
          <w:sz w:val="28"/>
          <w:szCs w:val="28"/>
          <w:lang w:eastAsia="en-US"/>
        </w:rPr>
        <w:t>6. Создание структуры презентации.</w:t>
      </w:r>
    </w:p>
    <w:p w:rsidR="005370F9" w:rsidRPr="005370F9" w:rsidRDefault="005370F9" w:rsidP="005370F9">
      <w:pPr>
        <w:tabs>
          <w:tab w:val="num" w:pos="1069"/>
        </w:tabs>
        <w:spacing w:after="0" w:line="240" w:lineRule="auto"/>
        <w:jc w:val="both"/>
        <w:rPr>
          <w:rFonts w:eastAsia="Calibri"/>
          <w:color w:val="000000"/>
          <w:sz w:val="28"/>
          <w:szCs w:val="28"/>
          <w:lang w:eastAsia="en-US"/>
        </w:rPr>
      </w:pPr>
      <w:r w:rsidRPr="005370F9">
        <w:rPr>
          <w:rFonts w:eastAsia="Calibri"/>
          <w:color w:val="000000"/>
          <w:sz w:val="28"/>
          <w:szCs w:val="28"/>
          <w:lang w:eastAsia="en-US"/>
        </w:rPr>
        <w:t>7. Проверка логики подачи материала.</w:t>
      </w:r>
    </w:p>
    <w:p w:rsidR="005370F9" w:rsidRPr="005370F9" w:rsidRDefault="005370F9" w:rsidP="005370F9">
      <w:pPr>
        <w:tabs>
          <w:tab w:val="num" w:pos="1069"/>
        </w:tabs>
        <w:spacing w:after="0" w:line="240" w:lineRule="auto"/>
        <w:jc w:val="both"/>
        <w:rPr>
          <w:rFonts w:eastAsia="Calibri"/>
          <w:color w:val="000000"/>
          <w:sz w:val="28"/>
          <w:szCs w:val="28"/>
          <w:lang w:eastAsia="en-US"/>
        </w:rPr>
      </w:pPr>
      <w:r w:rsidRPr="005370F9">
        <w:rPr>
          <w:rFonts w:eastAsia="Calibri"/>
          <w:color w:val="000000"/>
          <w:sz w:val="28"/>
          <w:szCs w:val="28"/>
          <w:lang w:eastAsia="en-US"/>
        </w:rPr>
        <w:t>8. Подготовка заключения.</w:t>
      </w:r>
    </w:p>
    <w:p w:rsidR="005370F9" w:rsidRPr="005370F9" w:rsidRDefault="005370F9" w:rsidP="005370F9">
      <w:pPr>
        <w:tabs>
          <w:tab w:val="num" w:pos="-142"/>
        </w:tabs>
        <w:spacing w:after="0" w:line="240" w:lineRule="auto"/>
        <w:ind w:firstLine="142"/>
        <w:jc w:val="both"/>
        <w:rPr>
          <w:rFonts w:eastAsia="Calibri"/>
          <w:i/>
          <w:color w:val="000000"/>
          <w:sz w:val="28"/>
          <w:szCs w:val="28"/>
          <w:lang w:eastAsia="en-US"/>
        </w:rPr>
      </w:pPr>
      <w:r w:rsidRPr="005370F9">
        <w:rPr>
          <w:rFonts w:eastAsia="Calibri"/>
          <w:i/>
          <w:color w:val="000000"/>
          <w:sz w:val="28"/>
          <w:szCs w:val="28"/>
          <w:lang w:eastAsia="en-US"/>
        </w:rPr>
        <w:t xml:space="preserve">II. Разработка презентации </w:t>
      </w:r>
      <w:r w:rsidRPr="005370F9">
        <w:rPr>
          <w:rFonts w:eastAsia="Calibri"/>
          <w:color w:val="000000"/>
          <w:sz w:val="28"/>
          <w:szCs w:val="28"/>
          <w:lang w:eastAsia="en-US"/>
        </w:rPr>
        <w:t>– методологические особенности подготовки слайдов презентации, включая вертикальную и горизонтальную логику, содержание и соотношение текстовой и графической информации.</w:t>
      </w:r>
      <w:r w:rsidRPr="005370F9">
        <w:rPr>
          <w:rFonts w:eastAsia="Calibri"/>
          <w:i/>
          <w:color w:val="000000"/>
          <w:sz w:val="28"/>
          <w:szCs w:val="28"/>
          <w:lang w:eastAsia="en-US"/>
        </w:rPr>
        <w:t xml:space="preserve"> </w:t>
      </w:r>
    </w:p>
    <w:p w:rsidR="005370F9" w:rsidRPr="005370F9" w:rsidRDefault="005370F9" w:rsidP="005370F9">
      <w:pPr>
        <w:tabs>
          <w:tab w:val="num" w:pos="0"/>
        </w:tabs>
        <w:spacing w:after="0" w:line="240" w:lineRule="auto"/>
        <w:ind w:firstLine="142"/>
        <w:jc w:val="both"/>
        <w:rPr>
          <w:rFonts w:eastAsia="Calibri"/>
          <w:color w:val="000000"/>
          <w:sz w:val="28"/>
          <w:szCs w:val="28"/>
          <w:lang w:eastAsia="en-US"/>
        </w:rPr>
      </w:pPr>
      <w:r w:rsidRPr="005370F9">
        <w:rPr>
          <w:rFonts w:eastAsia="Calibri"/>
          <w:i/>
          <w:color w:val="000000"/>
          <w:sz w:val="28"/>
          <w:szCs w:val="28"/>
          <w:lang w:eastAsia="en-US"/>
        </w:rPr>
        <w:lastRenderedPageBreak/>
        <w:t xml:space="preserve">III. Репетиция презентации – </w:t>
      </w:r>
      <w:r w:rsidRPr="005370F9">
        <w:rPr>
          <w:rFonts w:eastAsia="Calibri"/>
          <w:color w:val="000000"/>
          <w:sz w:val="28"/>
          <w:szCs w:val="28"/>
          <w:lang w:eastAsia="en-US"/>
        </w:rPr>
        <w:t>это проверка и отладка созданной презентации.</w:t>
      </w:r>
    </w:p>
    <w:p w:rsidR="005370F9" w:rsidRPr="005370F9" w:rsidRDefault="005370F9" w:rsidP="005370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2"/>
        <w:jc w:val="center"/>
        <w:outlineLvl w:val="3"/>
        <w:rPr>
          <w:rFonts w:eastAsia="Calibri"/>
          <w:bCs/>
          <w:i/>
          <w:sz w:val="28"/>
          <w:szCs w:val="28"/>
          <w:lang w:eastAsia="en-US"/>
        </w:rPr>
      </w:pPr>
      <w:r w:rsidRPr="005370F9">
        <w:rPr>
          <w:rFonts w:eastAsia="Calibri"/>
          <w:bCs/>
          <w:i/>
          <w:sz w:val="28"/>
          <w:szCs w:val="28"/>
          <w:lang w:eastAsia="en-US"/>
        </w:rPr>
        <w:t>Требования к оформлению презентаций</w:t>
      </w:r>
    </w:p>
    <w:p w:rsidR="005370F9" w:rsidRPr="005370F9" w:rsidRDefault="005370F9" w:rsidP="005370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2"/>
        <w:jc w:val="both"/>
        <w:rPr>
          <w:rFonts w:eastAsia="Calibri"/>
          <w:color w:val="000000"/>
          <w:sz w:val="28"/>
          <w:szCs w:val="28"/>
          <w:lang w:eastAsia="en-US"/>
        </w:rPr>
      </w:pPr>
      <w:r w:rsidRPr="005370F9">
        <w:rPr>
          <w:rFonts w:eastAsia="Calibri"/>
          <w:color w:val="000000"/>
          <w:sz w:val="28"/>
          <w:szCs w:val="28"/>
          <w:lang w:eastAsia="en-US"/>
        </w:rPr>
        <w:t xml:space="preserve">   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5370F9" w:rsidRPr="005370F9" w:rsidRDefault="005370F9" w:rsidP="005370F9">
      <w:pPr>
        <w:tabs>
          <w:tab w:val="left" w:pos="916"/>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eastAsia="Calibri"/>
          <w:b/>
          <w:color w:val="000000"/>
          <w:sz w:val="28"/>
          <w:szCs w:val="28"/>
          <w:lang w:eastAsia="en-US"/>
        </w:rPr>
      </w:pPr>
      <w:r w:rsidRPr="005370F9">
        <w:rPr>
          <w:rFonts w:eastAsia="Calibri"/>
          <w:b/>
          <w:color w:val="000000"/>
          <w:sz w:val="28"/>
          <w:szCs w:val="28"/>
          <w:lang w:eastAsia="en-US"/>
        </w:rPr>
        <w:t>Оформление слайдов:</w:t>
      </w:r>
    </w:p>
    <w:p w:rsidR="005370F9" w:rsidRPr="005370F9" w:rsidRDefault="005370F9" w:rsidP="005370F9">
      <w:pPr>
        <w:tabs>
          <w:tab w:val="left" w:pos="916"/>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eastAsia="Calibri"/>
          <w:b/>
          <w:color w:val="000000"/>
          <w:sz w:val="28"/>
          <w:szCs w:val="28"/>
          <w:lang w:eastAsia="en-US"/>
        </w:rPr>
      </w:pPr>
    </w:p>
    <w:tbl>
      <w:tblPr>
        <w:tblW w:w="96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238"/>
      </w:tblGrid>
      <w:tr w:rsidR="005370F9" w:rsidRPr="005370F9" w:rsidTr="00CF0C7C">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5370F9" w:rsidRPr="005370F9" w:rsidRDefault="005370F9" w:rsidP="005370F9">
            <w:pPr>
              <w:spacing w:after="0"/>
              <w:jc w:val="center"/>
              <w:rPr>
                <w:rFonts w:eastAsia="Calibri"/>
                <w:color w:val="000000"/>
                <w:sz w:val="24"/>
                <w:szCs w:val="24"/>
                <w:lang w:eastAsia="en-US"/>
              </w:rPr>
            </w:pPr>
            <w:r w:rsidRPr="005370F9">
              <w:rPr>
                <w:rFonts w:eastAsia="Calibri"/>
                <w:b/>
                <w:color w:val="000000"/>
                <w:sz w:val="24"/>
                <w:szCs w:val="24"/>
                <w:lang w:eastAsia="en-US"/>
              </w:rPr>
              <w:t>Стиль</w:t>
            </w:r>
          </w:p>
        </w:tc>
        <w:tc>
          <w:tcPr>
            <w:tcW w:w="7238" w:type="dxa"/>
            <w:tcBorders>
              <w:top w:val="single" w:sz="4" w:space="0" w:color="auto"/>
              <w:left w:val="single" w:sz="4" w:space="0" w:color="auto"/>
              <w:bottom w:val="single" w:sz="4" w:space="0" w:color="auto"/>
              <w:right w:val="single" w:sz="4" w:space="0" w:color="auto"/>
            </w:tcBorders>
            <w:hideMark/>
          </w:tcPr>
          <w:p w:rsidR="005370F9" w:rsidRPr="005370F9" w:rsidRDefault="005370F9" w:rsidP="005370F9">
            <w:pPr>
              <w:tabs>
                <w:tab w:val="num" w:pos="360"/>
              </w:tabs>
              <w:spacing w:after="0"/>
              <w:jc w:val="both"/>
              <w:rPr>
                <w:rFonts w:eastAsia="Calibri"/>
                <w:color w:val="000000"/>
                <w:sz w:val="24"/>
                <w:szCs w:val="24"/>
                <w:lang w:eastAsia="en-US"/>
              </w:rPr>
            </w:pPr>
            <w:r w:rsidRPr="005370F9">
              <w:rPr>
                <w:rFonts w:eastAsia="Calibri"/>
                <w:color w:val="000000"/>
                <w:sz w:val="24"/>
                <w:szCs w:val="24"/>
                <w:lang w:eastAsia="en-US"/>
              </w:rPr>
              <w:t>Соблюдайте единый стиль оформления</w:t>
            </w:r>
          </w:p>
          <w:p w:rsidR="005370F9" w:rsidRPr="005370F9" w:rsidRDefault="005370F9" w:rsidP="005370F9">
            <w:pPr>
              <w:tabs>
                <w:tab w:val="num" w:pos="360"/>
              </w:tabs>
              <w:spacing w:after="0"/>
              <w:ind w:firstLine="33"/>
              <w:jc w:val="both"/>
              <w:rPr>
                <w:rFonts w:eastAsia="Calibri"/>
                <w:color w:val="000000"/>
                <w:sz w:val="24"/>
                <w:szCs w:val="24"/>
                <w:lang w:eastAsia="en-US"/>
              </w:rPr>
            </w:pPr>
            <w:r w:rsidRPr="005370F9">
              <w:rPr>
                <w:rFonts w:eastAsia="Calibri"/>
                <w:color w:val="000000"/>
                <w:sz w:val="24"/>
                <w:szCs w:val="24"/>
                <w:lang w:eastAsia="en-US"/>
              </w:rPr>
              <w:t>Избегайте стилей, которые будут отвлекать от самопрезентации.</w:t>
            </w:r>
          </w:p>
          <w:p w:rsidR="005370F9" w:rsidRPr="005370F9" w:rsidRDefault="005370F9" w:rsidP="005370F9">
            <w:pPr>
              <w:spacing w:after="0"/>
              <w:jc w:val="both"/>
              <w:rPr>
                <w:rFonts w:eastAsia="Calibri"/>
                <w:color w:val="000000"/>
                <w:sz w:val="24"/>
                <w:szCs w:val="24"/>
                <w:lang w:eastAsia="en-US"/>
              </w:rPr>
            </w:pPr>
            <w:r w:rsidRPr="005370F9">
              <w:rPr>
                <w:rFonts w:eastAsia="Calibri"/>
                <w:color w:val="000000"/>
                <w:sz w:val="24"/>
                <w:szCs w:val="24"/>
                <w:lang w:eastAsia="en-US"/>
              </w:rPr>
              <w:t>Вспомогательная информация (управляющие кнопки) не должны преобладать над основной информацией (текстом, иллюстрациями).</w:t>
            </w:r>
          </w:p>
        </w:tc>
      </w:tr>
      <w:tr w:rsidR="005370F9" w:rsidRPr="005370F9" w:rsidTr="00CF0C7C">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5370F9" w:rsidRPr="005370F9" w:rsidRDefault="005370F9" w:rsidP="005370F9">
            <w:pPr>
              <w:spacing w:after="0"/>
              <w:jc w:val="center"/>
              <w:rPr>
                <w:rFonts w:eastAsia="Calibri"/>
                <w:color w:val="000000"/>
                <w:sz w:val="24"/>
                <w:szCs w:val="24"/>
                <w:lang w:eastAsia="en-US"/>
              </w:rPr>
            </w:pPr>
            <w:r w:rsidRPr="005370F9">
              <w:rPr>
                <w:rFonts w:eastAsia="Calibri"/>
                <w:b/>
                <w:color w:val="000000"/>
                <w:sz w:val="24"/>
                <w:szCs w:val="24"/>
                <w:lang w:eastAsia="en-US"/>
              </w:rPr>
              <w:t>Фон</w:t>
            </w:r>
          </w:p>
        </w:tc>
        <w:tc>
          <w:tcPr>
            <w:tcW w:w="7238" w:type="dxa"/>
            <w:tcBorders>
              <w:top w:val="single" w:sz="4" w:space="0" w:color="auto"/>
              <w:left w:val="single" w:sz="4" w:space="0" w:color="auto"/>
              <w:bottom w:val="single" w:sz="4" w:space="0" w:color="auto"/>
              <w:right w:val="single" w:sz="4" w:space="0" w:color="auto"/>
            </w:tcBorders>
            <w:hideMark/>
          </w:tcPr>
          <w:p w:rsidR="005370F9" w:rsidRPr="005370F9" w:rsidRDefault="005370F9" w:rsidP="005370F9">
            <w:pPr>
              <w:spacing w:after="0"/>
              <w:jc w:val="both"/>
              <w:rPr>
                <w:rFonts w:eastAsia="Calibri"/>
                <w:color w:val="000000"/>
                <w:sz w:val="24"/>
                <w:szCs w:val="24"/>
                <w:lang w:eastAsia="en-US"/>
              </w:rPr>
            </w:pPr>
            <w:r w:rsidRPr="005370F9">
              <w:rPr>
                <w:rFonts w:eastAsia="Calibri"/>
                <w:color w:val="000000"/>
                <w:sz w:val="24"/>
                <w:szCs w:val="24"/>
                <w:lang w:eastAsia="en-US"/>
              </w:rPr>
              <w:t xml:space="preserve">Для фона предпочтительны холодные тона </w:t>
            </w:r>
          </w:p>
        </w:tc>
      </w:tr>
      <w:tr w:rsidR="005370F9" w:rsidRPr="005370F9" w:rsidTr="00CF0C7C">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5370F9" w:rsidRPr="005370F9" w:rsidRDefault="005370F9" w:rsidP="005370F9">
            <w:pPr>
              <w:spacing w:after="0"/>
              <w:jc w:val="center"/>
              <w:rPr>
                <w:rFonts w:eastAsia="Calibri"/>
                <w:color w:val="000000"/>
                <w:sz w:val="24"/>
                <w:szCs w:val="24"/>
                <w:lang w:eastAsia="en-US"/>
              </w:rPr>
            </w:pPr>
            <w:r w:rsidRPr="005370F9">
              <w:rPr>
                <w:rFonts w:eastAsia="Calibri"/>
                <w:b/>
                <w:color w:val="000000"/>
                <w:sz w:val="24"/>
                <w:szCs w:val="24"/>
                <w:lang w:eastAsia="en-US"/>
              </w:rPr>
              <w:t>Использование цвета</w:t>
            </w:r>
          </w:p>
        </w:tc>
        <w:tc>
          <w:tcPr>
            <w:tcW w:w="7238" w:type="dxa"/>
            <w:tcBorders>
              <w:top w:val="single" w:sz="4" w:space="0" w:color="auto"/>
              <w:left w:val="single" w:sz="4" w:space="0" w:color="auto"/>
              <w:bottom w:val="single" w:sz="4" w:space="0" w:color="auto"/>
              <w:right w:val="single" w:sz="4" w:space="0" w:color="auto"/>
            </w:tcBorders>
            <w:hideMark/>
          </w:tcPr>
          <w:p w:rsidR="005370F9" w:rsidRPr="005370F9" w:rsidRDefault="005370F9" w:rsidP="005370F9">
            <w:pPr>
              <w:tabs>
                <w:tab w:val="num" w:pos="0"/>
              </w:tabs>
              <w:spacing w:after="0"/>
              <w:jc w:val="both"/>
              <w:rPr>
                <w:rFonts w:eastAsia="Calibri"/>
                <w:color w:val="000000"/>
                <w:sz w:val="24"/>
                <w:szCs w:val="24"/>
                <w:lang w:eastAsia="en-US"/>
              </w:rPr>
            </w:pPr>
            <w:r w:rsidRPr="005370F9">
              <w:rPr>
                <w:rFonts w:eastAsia="Calibri"/>
                <w:color w:val="000000"/>
                <w:sz w:val="24"/>
                <w:szCs w:val="24"/>
                <w:lang w:eastAsia="en-US"/>
              </w:rPr>
              <w:t>На одном слайде рекомендуется использовать не более трехцветов: один для фона, один для заголовка, один для текста.</w:t>
            </w:r>
          </w:p>
          <w:p w:rsidR="005370F9" w:rsidRPr="005370F9" w:rsidRDefault="005370F9" w:rsidP="005370F9">
            <w:pPr>
              <w:tabs>
                <w:tab w:val="num" w:pos="360"/>
              </w:tabs>
              <w:spacing w:after="0"/>
              <w:ind w:firstLine="33"/>
              <w:jc w:val="both"/>
              <w:rPr>
                <w:rFonts w:eastAsia="Calibri"/>
                <w:color w:val="000000"/>
                <w:sz w:val="24"/>
                <w:szCs w:val="24"/>
                <w:lang w:eastAsia="en-US"/>
              </w:rPr>
            </w:pPr>
            <w:r w:rsidRPr="005370F9">
              <w:rPr>
                <w:rFonts w:eastAsia="Calibri"/>
                <w:color w:val="000000"/>
                <w:sz w:val="24"/>
                <w:szCs w:val="24"/>
                <w:lang w:eastAsia="en-US"/>
              </w:rPr>
              <w:t>Для фона и текста используйте контрастные цвета.</w:t>
            </w:r>
          </w:p>
          <w:p w:rsidR="005370F9" w:rsidRPr="005370F9" w:rsidRDefault="005370F9" w:rsidP="005370F9">
            <w:pPr>
              <w:tabs>
                <w:tab w:val="num" w:pos="-70"/>
              </w:tabs>
              <w:spacing w:after="0"/>
              <w:ind w:hanging="72"/>
              <w:jc w:val="both"/>
              <w:rPr>
                <w:rFonts w:eastAsia="Calibri"/>
                <w:color w:val="000000"/>
                <w:sz w:val="24"/>
                <w:szCs w:val="24"/>
                <w:lang w:eastAsia="en-US"/>
              </w:rPr>
            </w:pPr>
            <w:r w:rsidRPr="005370F9">
              <w:rPr>
                <w:rFonts w:eastAsia="Calibri"/>
                <w:color w:val="000000"/>
                <w:sz w:val="24"/>
                <w:szCs w:val="24"/>
                <w:lang w:eastAsia="en-US"/>
              </w:rPr>
              <w:t>Обратите внимание на цвет гиперссылок (до и после использования).</w:t>
            </w:r>
          </w:p>
          <w:p w:rsidR="005370F9" w:rsidRPr="005370F9" w:rsidRDefault="005370F9" w:rsidP="005370F9">
            <w:pPr>
              <w:spacing w:after="0"/>
              <w:jc w:val="both"/>
              <w:rPr>
                <w:rFonts w:eastAsia="Calibri"/>
                <w:color w:val="000000"/>
                <w:sz w:val="24"/>
                <w:szCs w:val="24"/>
                <w:lang w:eastAsia="en-US"/>
              </w:rPr>
            </w:pPr>
            <w:r w:rsidRPr="005370F9">
              <w:rPr>
                <w:rFonts w:eastAsia="Calibri"/>
                <w:color w:val="000000"/>
                <w:sz w:val="24"/>
                <w:szCs w:val="24"/>
                <w:lang w:eastAsia="en-US"/>
              </w:rPr>
              <w:t>Таблица сочетаемости цветов в приложении.</w:t>
            </w:r>
          </w:p>
        </w:tc>
      </w:tr>
      <w:tr w:rsidR="005370F9" w:rsidRPr="005370F9" w:rsidTr="00CF0C7C">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5370F9" w:rsidRPr="005370F9" w:rsidRDefault="005370F9" w:rsidP="005370F9">
            <w:pPr>
              <w:widowControl w:val="0"/>
              <w:spacing w:after="0"/>
              <w:jc w:val="center"/>
              <w:rPr>
                <w:rFonts w:eastAsia="Calibri"/>
                <w:color w:val="000000"/>
                <w:sz w:val="24"/>
                <w:szCs w:val="24"/>
                <w:lang w:eastAsia="en-US"/>
              </w:rPr>
            </w:pPr>
            <w:r w:rsidRPr="005370F9">
              <w:rPr>
                <w:rFonts w:eastAsia="Calibri"/>
                <w:b/>
                <w:color w:val="000000"/>
                <w:sz w:val="24"/>
                <w:szCs w:val="24"/>
                <w:lang w:eastAsia="en-US"/>
              </w:rPr>
              <w:t>Анимационные эффекты</w:t>
            </w:r>
          </w:p>
        </w:tc>
        <w:tc>
          <w:tcPr>
            <w:tcW w:w="7238" w:type="dxa"/>
            <w:tcBorders>
              <w:top w:val="single" w:sz="4" w:space="0" w:color="auto"/>
              <w:left w:val="single" w:sz="4" w:space="0" w:color="auto"/>
              <w:bottom w:val="single" w:sz="4" w:space="0" w:color="auto"/>
              <w:right w:val="single" w:sz="4" w:space="0" w:color="auto"/>
            </w:tcBorders>
            <w:hideMark/>
          </w:tcPr>
          <w:p w:rsidR="005370F9" w:rsidRPr="005370F9" w:rsidRDefault="005370F9" w:rsidP="005370F9">
            <w:pPr>
              <w:widowControl w:val="0"/>
              <w:tabs>
                <w:tab w:val="num" w:pos="0"/>
              </w:tabs>
              <w:spacing w:after="0"/>
              <w:ind w:firstLine="70"/>
              <w:jc w:val="both"/>
              <w:rPr>
                <w:rFonts w:eastAsia="Calibri"/>
                <w:color w:val="000000"/>
                <w:sz w:val="24"/>
                <w:szCs w:val="24"/>
                <w:lang w:eastAsia="en-US"/>
              </w:rPr>
            </w:pPr>
            <w:r w:rsidRPr="005370F9">
              <w:rPr>
                <w:rFonts w:eastAsia="Calibri"/>
                <w:color w:val="000000"/>
                <w:sz w:val="24"/>
                <w:szCs w:val="24"/>
                <w:lang w:eastAsia="en-US"/>
              </w:rPr>
              <w:t>Используйте возможности компьютерной анимации для представления информации на слайде.</w:t>
            </w:r>
          </w:p>
          <w:p w:rsidR="005370F9" w:rsidRPr="005370F9" w:rsidRDefault="005370F9" w:rsidP="005370F9">
            <w:pPr>
              <w:widowControl w:val="0"/>
              <w:spacing w:after="0"/>
              <w:ind w:hanging="18"/>
              <w:jc w:val="both"/>
              <w:rPr>
                <w:rFonts w:eastAsia="Calibri"/>
                <w:color w:val="000000"/>
                <w:sz w:val="24"/>
                <w:szCs w:val="24"/>
                <w:lang w:eastAsia="en-US"/>
              </w:rPr>
            </w:pPr>
            <w:r w:rsidRPr="005370F9">
              <w:rPr>
                <w:rFonts w:eastAsia="Calibri"/>
                <w:color w:val="000000"/>
                <w:sz w:val="24"/>
                <w:szCs w:val="24"/>
                <w:lang w:eastAsia="en-US"/>
              </w:rPr>
              <w:t>Не стоит злоупотреблять различными анимационными эффектами, они не должны отвлекать внимание от содержания информации на слайде.</w:t>
            </w:r>
          </w:p>
        </w:tc>
      </w:tr>
    </w:tbl>
    <w:p w:rsidR="005370F9" w:rsidRPr="005370F9" w:rsidRDefault="005370F9" w:rsidP="005370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eastAsia="Calibri"/>
          <w:color w:val="000000"/>
          <w:sz w:val="28"/>
          <w:szCs w:val="28"/>
          <w:lang w:eastAsia="en-US"/>
        </w:rPr>
      </w:pPr>
      <w:r w:rsidRPr="005370F9">
        <w:rPr>
          <w:rFonts w:eastAsia="Calibri"/>
          <w:b/>
          <w:color w:val="000000"/>
          <w:sz w:val="28"/>
          <w:szCs w:val="28"/>
          <w:lang w:eastAsia="en-US"/>
        </w:rPr>
        <w:t>Представление информации:</w:t>
      </w:r>
    </w:p>
    <w:tbl>
      <w:tblPr>
        <w:tblW w:w="97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319"/>
      </w:tblGrid>
      <w:tr w:rsidR="005370F9" w:rsidRPr="005370F9" w:rsidTr="00CF0C7C">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5370F9" w:rsidRPr="005370F9" w:rsidRDefault="005370F9" w:rsidP="005370F9">
            <w:pPr>
              <w:spacing w:after="0"/>
              <w:jc w:val="both"/>
              <w:rPr>
                <w:rFonts w:eastAsia="Calibri"/>
                <w:color w:val="000000"/>
                <w:sz w:val="24"/>
                <w:szCs w:val="24"/>
                <w:lang w:eastAsia="en-US"/>
              </w:rPr>
            </w:pPr>
            <w:r w:rsidRPr="005370F9">
              <w:rPr>
                <w:rFonts w:eastAsia="Calibri"/>
                <w:b/>
                <w:color w:val="000000"/>
                <w:sz w:val="24"/>
                <w:szCs w:val="24"/>
                <w:lang w:eastAsia="en-US"/>
              </w:rPr>
              <w:t>Содержание информации</w:t>
            </w:r>
          </w:p>
        </w:tc>
        <w:tc>
          <w:tcPr>
            <w:tcW w:w="7319" w:type="dxa"/>
            <w:tcBorders>
              <w:top w:val="single" w:sz="4" w:space="0" w:color="auto"/>
              <w:left w:val="single" w:sz="4" w:space="0" w:color="auto"/>
              <w:bottom w:val="single" w:sz="4" w:space="0" w:color="auto"/>
              <w:right w:val="single" w:sz="4" w:space="0" w:color="auto"/>
            </w:tcBorders>
            <w:hideMark/>
          </w:tcPr>
          <w:p w:rsidR="005370F9" w:rsidRPr="005370F9" w:rsidRDefault="005370F9" w:rsidP="005370F9">
            <w:pPr>
              <w:pageBreakBefore/>
              <w:tabs>
                <w:tab w:val="num" w:pos="360"/>
              </w:tabs>
              <w:spacing w:after="0"/>
              <w:ind w:firstLine="86"/>
              <w:jc w:val="both"/>
              <w:rPr>
                <w:rFonts w:eastAsia="Calibri"/>
                <w:color w:val="000000"/>
                <w:sz w:val="24"/>
                <w:szCs w:val="24"/>
                <w:lang w:eastAsia="en-US"/>
              </w:rPr>
            </w:pPr>
            <w:r w:rsidRPr="005370F9">
              <w:rPr>
                <w:rFonts w:eastAsia="Calibri"/>
                <w:color w:val="000000"/>
                <w:sz w:val="24"/>
                <w:szCs w:val="24"/>
                <w:lang w:eastAsia="en-US"/>
              </w:rPr>
              <w:t>Используйте короткие слова и предложения.</w:t>
            </w:r>
          </w:p>
          <w:p w:rsidR="005370F9" w:rsidRPr="005370F9" w:rsidRDefault="005370F9" w:rsidP="005370F9">
            <w:pPr>
              <w:pageBreakBefore/>
              <w:tabs>
                <w:tab w:val="num" w:pos="360"/>
              </w:tabs>
              <w:spacing w:after="0"/>
              <w:ind w:firstLine="86"/>
              <w:jc w:val="both"/>
              <w:rPr>
                <w:rFonts w:eastAsia="Calibri"/>
                <w:color w:val="000000"/>
                <w:sz w:val="24"/>
                <w:szCs w:val="24"/>
                <w:lang w:eastAsia="en-US"/>
              </w:rPr>
            </w:pPr>
            <w:r w:rsidRPr="005370F9">
              <w:rPr>
                <w:rFonts w:eastAsia="Calibri"/>
                <w:color w:val="000000"/>
                <w:sz w:val="24"/>
                <w:szCs w:val="24"/>
                <w:lang w:eastAsia="en-US"/>
              </w:rPr>
              <w:t>Минимизируйте количество предлогов, наречий, прилагательных.</w:t>
            </w:r>
          </w:p>
          <w:p w:rsidR="005370F9" w:rsidRPr="005370F9" w:rsidRDefault="005370F9" w:rsidP="005370F9">
            <w:pPr>
              <w:pageBreakBefore/>
              <w:tabs>
                <w:tab w:val="num" w:pos="360"/>
              </w:tabs>
              <w:spacing w:after="0"/>
              <w:ind w:firstLine="86"/>
              <w:jc w:val="both"/>
              <w:rPr>
                <w:rFonts w:eastAsia="Calibri"/>
                <w:color w:val="000000"/>
                <w:sz w:val="24"/>
                <w:szCs w:val="24"/>
                <w:lang w:eastAsia="en-US"/>
              </w:rPr>
            </w:pPr>
            <w:r w:rsidRPr="005370F9">
              <w:rPr>
                <w:rFonts w:eastAsia="Calibri"/>
                <w:color w:val="000000"/>
                <w:sz w:val="24"/>
                <w:szCs w:val="24"/>
                <w:lang w:eastAsia="en-US"/>
              </w:rPr>
              <w:t>Заголовки должны привлекать внимание аудитории.</w:t>
            </w:r>
          </w:p>
        </w:tc>
      </w:tr>
      <w:tr w:rsidR="005370F9" w:rsidRPr="005370F9" w:rsidTr="00CF0C7C">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5370F9" w:rsidRPr="005370F9" w:rsidRDefault="005370F9" w:rsidP="005370F9">
            <w:pPr>
              <w:spacing w:after="0"/>
              <w:jc w:val="center"/>
              <w:rPr>
                <w:rFonts w:eastAsia="Calibri"/>
                <w:color w:val="000000"/>
                <w:sz w:val="24"/>
                <w:szCs w:val="24"/>
                <w:lang w:eastAsia="en-US"/>
              </w:rPr>
            </w:pPr>
            <w:r w:rsidRPr="005370F9">
              <w:rPr>
                <w:rFonts w:eastAsia="Calibri"/>
                <w:b/>
                <w:color w:val="000000"/>
                <w:sz w:val="24"/>
                <w:szCs w:val="24"/>
                <w:lang w:eastAsia="en-US"/>
              </w:rPr>
              <w:t>Расположение информации на странице</w:t>
            </w:r>
          </w:p>
        </w:tc>
        <w:tc>
          <w:tcPr>
            <w:tcW w:w="7319" w:type="dxa"/>
            <w:tcBorders>
              <w:top w:val="single" w:sz="4" w:space="0" w:color="auto"/>
              <w:left w:val="single" w:sz="4" w:space="0" w:color="auto"/>
              <w:bottom w:val="single" w:sz="4" w:space="0" w:color="auto"/>
              <w:right w:val="single" w:sz="4" w:space="0" w:color="auto"/>
            </w:tcBorders>
            <w:hideMark/>
          </w:tcPr>
          <w:p w:rsidR="005370F9" w:rsidRPr="005370F9" w:rsidRDefault="005370F9" w:rsidP="005370F9">
            <w:pPr>
              <w:pageBreakBefore/>
              <w:tabs>
                <w:tab w:val="num" w:pos="360"/>
              </w:tabs>
              <w:spacing w:after="0"/>
              <w:ind w:firstLine="33"/>
              <w:jc w:val="both"/>
              <w:rPr>
                <w:rFonts w:eastAsia="Calibri"/>
                <w:color w:val="000000"/>
                <w:sz w:val="24"/>
                <w:szCs w:val="24"/>
                <w:lang w:eastAsia="en-US"/>
              </w:rPr>
            </w:pPr>
            <w:r w:rsidRPr="005370F9">
              <w:rPr>
                <w:rFonts w:eastAsia="Calibri"/>
                <w:color w:val="000000"/>
                <w:sz w:val="24"/>
                <w:szCs w:val="24"/>
                <w:lang w:eastAsia="en-US"/>
              </w:rPr>
              <w:t>Предпочтительно горизонтальное расположение информации.</w:t>
            </w:r>
          </w:p>
          <w:p w:rsidR="005370F9" w:rsidRPr="005370F9" w:rsidRDefault="005370F9" w:rsidP="005370F9">
            <w:pPr>
              <w:pageBreakBefore/>
              <w:tabs>
                <w:tab w:val="num" w:pos="360"/>
              </w:tabs>
              <w:spacing w:after="0"/>
              <w:ind w:firstLine="33"/>
              <w:jc w:val="both"/>
              <w:rPr>
                <w:rFonts w:eastAsia="Calibri"/>
                <w:color w:val="000000"/>
                <w:sz w:val="24"/>
                <w:szCs w:val="24"/>
                <w:lang w:eastAsia="en-US"/>
              </w:rPr>
            </w:pPr>
            <w:r w:rsidRPr="005370F9">
              <w:rPr>
                <w:rFonts w:eastAsia="Calibri"/>
                <w:color w:val="000000"/>
                <w:sz w:val="24"/>
                <w:szCs w:val="24"/>
                <w:lang w:eastAsia="en-US"/>
              </w:rPr>
              <w:t>Наиболее важная информация должна располагаться в центре экрана.</w:t>
            </w:r>
          </w:p>
          <w:p w:rsidR="005370F9" w:rsidRPr="005370F9" w:rsidRDefault="005370F9" w:rsidP="005370F9">
            <w:pPr>
              <w:pageBreakBefore/>
              <w:tabs>
                <w:tab w:val="num" w:pos="33"/>
              </w:tabs>
              <w:spacing w:after="0"/>
              <w:ind w:firstLine="33"/>
              <w:jc w:val="both"/>
              <w:rPr>
                <w:rFonts w:eastAsia="Calibri"/>
                <w:color w:val="000000"/>
                <w:sz w:val="24"/>
                <w:szCs w:val="24"/>
                <w:lang w:eastAsia="en-US"/>
              </w:rPr>
            </w:pPr>
            <w:r w:rsidRPr="005370F9">
              <w:rPr>
                <w:rFonts w:eastAsia="Calibri"/>
                <w:color w:val="000000"/>
                <w:sz w:val="24"/>
                <w:szCs w:val="24"/>
                <w:lang w:eastAsia="en-US"/>
              </w:rPr>
              <w:t>Если на слайде располагается картинка, надпись должна располагаться под ней.</w:t>
            </w:r>
          </w:p>
        </w:tc>
      </w:tr>
      <w:tr w:rsidR="005370F9" w:rsidRPr="005370F9" w:rsidTr="00CF0C7C">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5370F9" w:rsidRPr="005370F9" w:rsidRDefault="005370F9" w:rsidP="005370F9">
            <w:pPr>
              <w:spacing w:after="0"/>
              <w:jc w:val="center"/>
              <w:rPr>
                <w:rFonts w:eastAsia="Calibri"/>
                <w:color w:val="000000"/>
                <w:sz w:val="24"/>
                <w:szCs w:val="24"/>
                <w:lang w:eastAsia="en-US"/>
              </w:rPr>
            </w:pPr>
            <w:r w:rsidRPr="005370F9">
              <w:rPr>
                <w:rFonts w:eastAsia="Calibri"/>
                <w:b/>
                <w:color w:val="000000"/>
                <w:sz w:val="24"/>
                <w:szCs w:val="24"/>
                <w:lang w:eastAsia="en-US"/>
              </w:rPr>
              <w:t>Шрифты</w:t>
            </w:r>
          </w:p>
        </w:tc>
        <w:tc>
          <w:tcPr>
            <w:tcW w:w="7319" w:type="dxa"/>
            <w:tcBorders>
              <w:top w:val="single" w:sz="4" w:space="0" w:color="auto"/>
              <w:left w:val="single" w:sz="4" w:space="0" w:color="auto"/>
              <w:bottom w:val="single" w:sz="4" w:space="0" w:color="auto"/>
              <w:right w:val="single" w:sz="4" w:space="0" w:color="auto"/>
            </w:tcBorders>
            <w:hideMark/>
          </w:tcPr>
          <w:p w:rsidR="005370F9" w:rsidRPr="005370F9" w:rsidRDefault="005370F9" w:rsidP="005370F9">
            <w:pPr>
              <w:pageBreakBefore/>
              <w:tabs>
                <w:tab w:val="num" w:pos="360"/>
              </w:tabs>
              <w:spacing w:after="0"/>
              <w:jc w:val="both"/>
              <w:rPr>
                <w:rFonts w:eastAsia="Calibri"/>
                <w:color w:val="000000"/>
                <w:sz w:val="24"/>
                <w:szCs w:val="24"/>
                <w:lang w:eastAsia="en-US"/>
              </w:rPr>
            </w:pPr>
            <w:r w:rsidRPr="005370F9">
              <w:rPr>
                <w:rFonts w:eastAsia="Calibri"/>
                <w:color w:val="000000"/>
                <w:sz w:val="24"/>
                <w:szCs w:val="24"/>
                <w:lang w:eastAsia="en-US"/>
              </w:rPr>
              <w:t>Для заголовков – не менее 24.</w:t>
            </w:r>
          </w:p>
          <w:p w:rsidR="005370F9" w:rsidRPr="005370F9" w:rsidRDefault="005370F9" w:rsidP="005370F9">
            <w:pPr>
              <w:pageBreakBefore/>
              <w:tabs>
                <w:tab w:val="num" w:pos="360"/>
              </w:tabs>
              <w:spacing w:after="0"/>
              <w:jc w:val="both"/>
              <w:rPr>
                <w:rFonts w:eastAsia="Calibri"/>
                <w:color w:val="000000"/>
                <w:sz w:val="24"/>
                <w:szCs w:val="24"/>
                <w:lang w:eastAsia="en-US"/>
              </w:rPr>
            </w:pPr>
            <w:r w:rsidRPr="005370F9">
              <w:rPr>
                <w:rFonts w:eastAsia="Calibri"/>
                <w:color w:val="000000"/>
                <w:sz w:val="24"/>
                <w:szCs w:val="24"/>
                <w:lang w:eastAsia="en-US"/>
              </w:rPr>
              <w:t>Для информации не менее 18.</w:t>
            </w:r>
          </w:p>
          <w:p w:rsidR="005370F9" w:rsidRPr="005370F9" w:rsidRDefault="005370F9" w:rsidP="005370F9">
            <w:pPr>
              <w:pageBreakBefore/>
              <w:tabs>
                <w:tab w:val="num" w:pos="360"/>
              </w:tabs>
              <w:spacing w:after="0"/>
              <w:jc w:val="both"/>
              <w:rPr>
                <w:rFonts w:eastAsia="Calibri"/>
                <w:color w:val="000000"/>
                <w:sz w:val="24"/>
                <w:szCs w:val="24"/>
                <w:lang w:eastAsia="en-US"/>
              </w:rPr>
            </w:pPr>
            <w:r w:rsidRPr="005370F9">
              <w:rPr>
                <w:rFonts w:eastAsia="Calibri"/>
                <w:color w:val="000000"/>
                <w:sz w:val="24"/>
                <w:szCs w:val="24"/>
                <w:lang w:eastAsia="en-US"/>
              </w:rPr>
              <w:t>Шрифты без засечек легче читать с большого расстояния.</w:t>
            </w:r>
          </w:p>
          <w:p w:rsidR="005370F9" w:rsidRPr="005370F9" w:rsidRDefault="005370F9" w:rsidP="005370F9">
            <w:pPr>
              <w:pageBreakBefore/>
              <w:tabs>
                <w:tab w:val="num" w:pos="360"/>
              </w:tabs>
              <w:spacing w:after="0"/>
              <w:jc w:val="both"/>
              <w:rPr>
                <w:rFonts w:eastAsia="Calibri"/>
                <w:color w:val="000000"/>
                <w:sz w:val="24"/>
                <w:szCs w:val="24"/>
                <w:lang w:eastAsia="en-US"/>
              </w:rPr>
            </w:pPr>
            <w:r w:rsidRPr="005370F9">
              <w:rPr>
                <w:rFonts w:eastAsia="Calibri"/>
                <w:color w:val="000000"/>
                <w:sz w:val="24"/>
                <w:szCs w:val="24"/>
                <w:lang w:eastAsia="en-US"/>
              </w:rPr>
              <w:t>Нельзя смешивать разные типы шрифтов в одной презентации.</w:t>
            </w:r>
          </w:p>
          <w:p w:rsidR="005370F9" w:rsidRPr="005370F9" w:rsidRDefault="005370F9" w:rsidP="005370F9">
            <w:pPr>
              <w:pageBreakBefore/>
              <w:tabs>
                <w:tab w:val="num" w:pos="360"/>
              </w:tabs>
              <w:spacing w:after="0"/>
              <w:jc w:val="both"/>
              <w:rPr>
                <w:rFonts w:eastAsia="Calibri"/>
                <w:color w:val="000000"/>
                <w:sz w:val="24"/>
                <w:szCs w:val="24"/>
                <w:lang w:eastAsia="en-US"/>
              </w:rPr>
            </w:pPr>
            <w:r w:rsidRPr="005370F9">
              <w:rPr>
                <w:rFonts w:eastAsia="Calibri"/>
                <w:color w:val="000000"/>
                <w:sz w:val="24"/>
                <w:szCs w:val="24"/>
                <w:lang w:eastAsia="en-US"/>
              </w:rPr>
              <w:t>Для выделения информации следует использовать жирный шрифт, курсив или подчеркивание.</w:t>
            </w:r>
          </w:p>
          <w:p w:rsidR="005370F9" w:rsidRPr="005370F9" w:rsidRDefault="005370F9" w:rsidP="005370F9">
            <w:pPr>
              <w:pageBreakBefore/>
              <w:tabs>
                <w:tab w:val="num" w:pos="360"/>
              </w:tabs>
              <w:spacing w:after="0"/>
              <w:jc w:val="both"/>
              <w:rPr>
                <w:rFonts w:eastAsia="Calibri"/>
                <w:color w:val="000000"/>
                <w:sz w:val="24"/>
                <w:szCs w:val="24"/>
                <w:lang w:eastAsia="en-US"/>
              </w:rPr>
            </w:pPr>
            <w:r w:rsidRPr="005370F9">
              <w:rPr>
                <w:rFonts w:eastAsia="Calibri"/>
                <w:color w:val="000000"/>
                <w:sz w:val="24"/>
                <w:szCs w:val="24"/>
                <w:lang w:eastAsia="en-US"/>
              </w:rPr>
              <w:t>Нельзя злоупотреблять прописными буквами (они читаются хуже строчных).</w:t>
            </w:r>
          </w:p>
        </w:tc>
      </w:tr>
      <w:tr w:rsidR="005370F9" w:rsidRPr="005370F9" w:rsidTr="00CF0C7C">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5370F9" w:rsidRPr="005370F9" w:rsidRDefault="005370F9" w:rsidP="005370F9">
            <w:pPr>
              <w:spacing w:after="0"/>
              <w:jc w:val="center"/>
              <w:rPr>
                <w:rFonts w:eastAsia="Calibri"/>
                <w:color w:val="000000"/>
                <w:sz w:val="24"/>
                <w:szCs w:val="24"/>
                <w:lang w:eastAsia="en-US"/>
              </w:rPr>
            </w:pPr>
            <w:r w:rsidRPr="005370F9">
              <w:rPr>
                <w:rFonts w:eastAsia="Calibri"/>
                <w:b/>
                <w:color w:val="000000"/>
                <w:sz w:val="24"/>
                <w:szCs w:val="24"/>
                <w:lang w:eastAsia="en-US"/>
              </w:rPr>
              <w:t>Способы выделения информации</w:t>
            </w:r>
          </w:p>
        </w:tc>
        <w:tc>
          <w:tcPr>
            <w:tcW w:w="7319" w:type="dxa"/>
            <w:tcBorders>
              <w:top w:val="single" w:sz="4" w:space="0" w:color="auto"/>
              <w:left w:val="single" w:sz="4" w:space="0" w:color="auto"/>
              <w:bottom w:val="single" w:sz="4" w:space="0" w:color="auto"/>
              <w:right w:val="single" w:sz="4" w:space="0" w:color="auto"/>
            </w:tcBorders>
            <w:hideMark/>
          </w:tcPr>
          <w:p w:rsidR="005370F9" w:rsidRPr="005370F9" w:rsidRDefault="005370F9" w:rsidP="005370F9">
            <w:pPr>
              <w:pageBreakBefore/>
              <w:tabs>
                <w:tab w:val="num" w:pos="360"/>
              </w:tabs>
              <w:spacing w:after="0"/>
              <w:jc w:val="both"/>
              <w:rPr>
                <w:rFonts w:eastAsia="Calibri"/>
                <w:color w:val="000000"/>
                <w:sz w:val="24"/>
                <w:szCs w:val="24"/>
                <w:lang w:eastAsia="en-US"/>
              </w:rPr>
            </w:pPr>
            <w:r w:rsidRPr="005370F9">
              <w:rPr>
                <w:rFonts w:eastAsia="Calibri"/>
                <w:color w:val="000000"/>
                <w:sz w:val="24"/>
                <w:szCs w:val="24"/>
                <w:lang w:eastAsia="en-US"/>
              </w:rPr>
              <w:t>Следует использовать:</w:t>
            </w:r>
          </w:p>
          <w:p w:rsidR="005370F9" w:rsidRPr="005370F9" w:rsidRDefault="005370F9" w:rsidP="005370F9">
            <w:pPr>
              <w:pageBreakBefore/>
              <w:numPr>
                <w:ilvl w:val="0"/>
                <w:numId w:val="45"/>
              </w:numPr>
              <w:spacing w:after="0" w:line="240" w:lineRule="auto"/>
              <w:contextualSpacing/>
              <w:jc w:val="both"/>
              <w:rPr>
                <w:rFonts w:eastAsia="Calibri"/>
                <w:color w:val="000000"/>
                <w:sz w:val="24"/>
                <w:szCs w:val="24"/>
                <w:lang w:eastAsia="en-US"/>
              </w:rPr>
            </w:pPr>
            <w:r w:rsidRPr="005370F9">
              <w:rPr>
                <w:rFonts w:eastAsia="Calibri"/>
                <w:color w:val="000000"/>
                <w:sz w:val="24"/>
                <w:szCs w:val="24"/>
                <w:lang w:eastAsia="en-US"/>
              </w:rPr>
              <w:t>рамки; границы, заливку;</w:t>
            </w:r>
          </w:p>
          <w:p w:rsidR="005370F9" w:rsidRPr="005370F9" w:rsidRDefault="005370F9" w:rsidP="005370F9">
            <w:pPr>
              <w:pageBreakBefore/>
              <w:numPr>
                <w:ilvl w:val="0"/>
                <w:numId w:val="45"/>
              </w:numPr>
              <w:spacing w:after="0" w:line="240" w:lineRule="auto"/>
              <w:contextualSpacing/>
              <w:jc w:val="both"/>
              <w:rPr>
                <w:rFonts w:eastAsia="Calibri"/>
                <w:color w:val="000000"/>
                <w:sz w:val="24"/>
                <w:szCs w:val="24"/>
                <w:lang w:eastAsia="en-US"/>
              </w:rPr>
            </w:pPr>
            <w:r w:rsidRPr="005370F9">
              <w:rPr>
                <w:rFonts w:eastAsia="Calibri"/>
                <w:color w:val="000000"/>
                <w:sz w:val="24"/>
                <w:szCs w:val="24"/>
                <w:lang w:eastAsia="en-US"/>
              </w:rPr>
              <w:t>штриховку, стрелки;</w:t>
            </w:r>
          </w:p>
          <w:p w:rsidR="005370F9" w:rsidRPr="005370F9" w:rsidRDefault="005370F9" w:rsidP="005370F9">
            <w:pPr>
              <w:pageBreakBefore/>
              <w:numPr>
                <w:ilvl w:val="0"/>
                <w:numId w:val="45"/>
              </w:numPr>
              <w:spacing w:after="0" w:line="240" w:lineRule="auto"/>
              <w:contextualSpacing/>
              <w:jc w:val="both"/>
              <w:rPr>
                <w:rFonts w:eastAsia="Calibri"/>
                <w:color w:val="000000"/>
                <w:sz w:val="24"/>
                <w:szCs w:val="24"/>
                <w:lang w:eastAsia="en-US"/>
              </w:rPr>
            </w:pPr>
            <w:r w:rsidRPr="005370F9">
              <w:rPr>
                <w:rFonts w:eastAsia="Calibri"/>
                <w:color w:val="000000"/>
                <w:sz w:val="24"/>
                <w:szCs w:val="24"/>
                <w:lang w:eastAsia="en-US"/>
              </w:rPr>
              <w:t xml:space="preserve">рисунки, диаграммы, схемы для иллюстрации наиболее важных фактов. </w:t>
            </w:r>
          </w:p>
        </w:tc>
      </w:tr>
      <w:tr w:rsidR="005370F9" w:rsidRPr="005370F9" w:rsidTr="00CF0C7C">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5370F9" w:rsidRPr="005370F9" w:rsidRDefault="005370F9" w:rsidP="005370F9">
            <w:pPr>
              <w:spacing w:after="0"/>
              <w:jc w:val="center"/>
              <w:rPr>
                <w:rFonts w:eastAsia="Calibri"/>
                <w:color w:val="000000"/>
                <w:sz w:val="24"/>
                <w:szCs w:val="24"/>
                <w:lang w:eastAsia="en-US"/>
              </w:rPr>
            </w:pPr>
            <w:r w:rsidRPr="005370F9">
              <w:rPr>
                <w:rFonts w:eastAsia="Calibri"/>
                <w:b/>
                <w:color w:val="000000"/>
                <w:sz w:val="24"/>
                <w:szCs w:val="24"/>
                <w:lang w:eastAsia="en-US"/>
              </w:rPr>
              <w:lastRenderedPageBreak/>
              <w:t>Объем информации</w:t>
            </w:r>
          </w:p>
        </w:tc>
        <w:tc>
          <w:tcPr>
            <w:tcW w:w="7319" w:type="dxa"/>
            <w:tcBorders>
              <w:top w:val="single" w:sz="4" w:space="0" w:color="auto"/>
              <w:left w:val="single" w:sz="4" w:space="0" w:color="auto"/>
              <w:bottom w:val="single" w:sz="4" w:space="0" w:color="auto"/>
              <w:right w:val="single" w:sz="4" w:space="0" w:color="auto"/>
            </w:tcBorders>
            <w:hideMark/>
          </w:tcPr>
          <w:p w:rsidR="005370F9" w:rsidRPr="005370F9" w:rsidRDefault="005370F9" w:rsidP="005370F9">
            <w:pPr>
              <w:pageBreakBefore/>
              <w:tabs>
                <w:tab w:val="num" w:pos="360"/>
              </w:tabs>
              <w:spacing w:after="0"/>
              <w:ind w:firstLine="33"/>
              <w:jc w:val="both"/>
              <w:rPr>
                <w:rFonts w:eastAsia="Calibri"/>
                <w:color w:val="000000"/>
                <w:sz w:val="24"/>
                <w:szCs w:val="24"/>
                <w:lang w:eastAsia="en-US"/>
              </w:rPr>
            </w:pPr>
            <w:r w:rsidRPr="005370F9">
              <w:rPr>
                <w:rFonts w:eastAsia="Calibri"/>
                <w:color w:val="000000"/>
                <w:sz w:val="24"/>
                <w:szCs w:val="24"/>
                <w:lang w:eastAsia="en-US"/>
              </w:rPr>
              <w:t>Не стоит заполнять один слайд слишком большим объемом информации: люди могут единовременно запомнить не более трех фактов, выводов, определений.</w:t>
            </w:r>
          </w:p>
          <w:p w:rsidR="005370F9" w:rsidRPr="005370F9" w:rsidRDefault="005370F9" w:rsidP="005370F9">
            <w:pPr>
              <w:pageBreakBefore/>
              <w:tabs>
                <w:tab w:val="num" w:pos="360"/>
              </w:tabs>
              <w:spacing w:after="0"/>
              <w:ind w:firstLine="33"/>
              <w:jc w:val="both"/>
              <w:rPr>
                <w:rFonts w:eastAsia="Calibri"/>
                <w:color w:val="000000"/>
                <w:sz w:val="24"/>
                <w:szCs w:val="24"/>
                <w:lang w:eastAsia="en-US"/>
              </w:rPr>
            </w:pPr>
            <w:r w:rsidRPr="005370F9">
              <w:rPr>
                <w:rFonts w:eastAsia="Calibri"/>
                <w:color w:val="000000"/>
                <w:sz w:val="24"/>
                <w:szCs w:val="24"/>
                <w:lang w:eastAsia="en-US"/>
              </w:rPr>
              <w:t>Наибольшая эффективность достигается тогда, когда ключевые пункты отображаются по одному на каждом отдельном слайде.</w:t>
            </w:r>
          </w:p>
        </w:tc>
      </w:tr>
      <w:tr w:rsidR="005370F9" w:rsidRPr="005370F9" w:rsidTr="00CF0C7C">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5370F9" w:rsidRPr="005370F9" w:rsidRDefault="005370F9" w:rsidP="005370F9">
            <w:pPr>
              <w:spacing w:after="0"/>
              <w:jc w:val="center"/>
              <w:rPr>
                <w:rFonts w:eastAsia="Calibri"/>
                <w:color w:val="000000"/>
                <w:sz w:val="24"/>
                <w:szCs w:val="24"/>
                <w:lang w:eastAsia="en-US"/>
              </w:rPr>
            </w:pPr>
            <w:r w:rsidRPr="005370F9">
              <w:rPr>
                <w:rFonts w:eastAsia="Calibri"/>
                <w:b/>
                <w:color w:val="000000"/>
                <w:sz w:val="24"/>
                <w:szCs w:val="24"/>
                <w:lang w:eastAsia="en-US"/>
              </w:rPr>
              <w:t>Виды слайдов</w:t>
            </w:r>
          </w:p>
        </w:tc>
        <w:tc>
          <w:tcPr>
            <w:tcW w:w="7319" w:type="dxa"/>
            <w:tcBorders>
              <w:top w:val="single" w:sz="4" w:space="0" w:color="auto"/>
              <w:left w:val="single" w:sz="4" w:space="0" w:color="auto"/>
              <w:bottom w:val="single" w:sz="4" w:space="0" w:color="auto"/>
              <w:right w:val="single" w:sz="4" w:space="0" w:color="auto"/>
            </w:tcBorders>
            <w:hideMark/>
          </w:tcPr>
          <w:p w:rsidR="005370F9" w:rsidRPr="005370F9" w:rsidRDefault="005370F9" w:rsidP="005370F9">
            <w:pPr>
              <w:pageBreakBefore/>
              <w:spacing w:after="0" w:line="240" w:lineRule="auto"/>
              <w:jc w:val="both"/>
              <w:rPr>
                <w:rFonts w:eastAsia="Calibri"/>
                <w:color w:val="000000"/>
                <w:sz w:val="24"/>
                <w:szCs w:val="24"/>
                <w:lang w:eastAsia="en-US"/>
              </w:rPr>
            </w:pPr>
            <w:r w:rsidRPr="005370F9">
              <w:rPr>
                <w:rFonts w:eastAsia="Calibri"/>
                <w:color w:val="000000"/>
                <w:sz w:val="24"/>
                <w:szCs w:val="24"/>
                <w:lang w:eastAsia="en-US"/>
              </w:rPr>
              <w:t>Для обеспечения разнообразия следует использовать разные виды слайдов: с текстом; с таблицами; с диаграммами.</w:t>
            </w:r>
          </w:p>
        </w:tc>
      </w:tr>
    </w:tbl>
    <w:p w:rsidR="005370F9" w:rsidRPr="005370F9" w:rsidRDefault="005370F9" w:rsidP="005370F9">
      <w:pPr>
        <w:widowControl w:val="0"/>
        <w:autoSpaceDE w:val="0"/>
        <w:autoSpaceDN w:val="0"/>
        <w:adjustRightInd w:val="0"/>
        <w:spacing w:after="0"/>
        <w:jc w:val="both"/>
        <w:outlineLvl w:val="2"/>
      </w:pPr>
    </w:p>
    <w:p w:rsidR="005370F9" w:rsidRPr="005370F9" w:rsidRDefault="005370F9" w:rsidP="005370F9">
      <w:pPr>
        <w:spacing w:after="0" w:line="240" w:lineRule="auto"/>
        <w:ind w:firstLine="709"/>
        <w:jc w:val="both"/>
        <w:rPr>
          <w:sz w:val="28"/>
          <w:szCs w:val="28"/>
        </w:rPr>
      </w:pPr>
    </w:p>
    <w:p w:rsidR="005370F9" w:rsidRPr="005370F9" w:rsidRDefault="005370F9" w:rsidP="005370F9">
      <w:pPr>
        <w:spacing w:after="0" w:line="240" w:lineRule="auto"/>
        <w:jc w:val="center"/>
        <w:rPr>
          <w:rFonts w:eastAsiaTheme="minorEastAsia" w:cstheme="minorBidi"/>
          <w:b/>
          <w:sz w:val="28"/>
          <w:szCs w:val="28"/>
          <w:lang w:eastAsia="en-US"/>
        </w:rPr>
      </w:pPr>
    </w:p>
    <w:p w:rsidR="005370F9" w:rsidRPr="005370F9" w:rsidRDefault="005370F9" w:rsidP="005370F9">
      <w:pPr>
        <w:spacing w:after="0" w:line="240" w:lineRule="auto"/>
        <w:jc w:val="center"/>
        <w:rPr>
          <w:rFonts w:eastAsiaTheme="minorEastAsia" w:cstheme="minorBidi"/>
          <w:b/>
          <w:color w:val="FF0000"/>
          <w:sz w:val="28"/>
          <w:szCs w:val="28"/>
          <w:lang w:eastAsia="en-US"/>
        </w:rPr>
      </w:pPr>
    </w:p>
    <w:p w:rsidR="005370F9" w:rsidRDefault="005370F9" w:rsidP="006708D2">
      <w:pPr>
        <w:widowControl w:val="0"/>
        <w:autoSpaceDE w:val="0"/>
        <w:autoSpaceDN w:val="0"/>
        <w:adjustRightInd w:val="0"/>
        <w:spacing w:after="0" w:line="240" w:lineRule="auto"/>
        <w:jc w:val="both"/>
        <w:rPr>
          <w:sz w:val="28"/>
          <w:szCs w:val="28"/>
        </w:rPr>
      </w:pPr>
    </w:p>
    <w:sectPr w:rsidR="005370F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50B6" w:rsidRDefault="004550B6" w:rsidP="00A37E96">
      <w:pPr>
        <w:spacing w:after="0" w:line="240" w:lineRule="auto"/>
      </w:pPr>
      <w:r>
        <w:separator/>
      </w:r>
    </w:p>
  </w:endnote>
  <w:endnote w:type="continuationSeparator" w:id="0">
    <w:p w:rsidR="004550B6" w:rsidRDefault="004550B6" w:rsidP="00A37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pitch w:val="variable"/>
    <w:sig w:usb0="00002000" w:usb1="00000000" w:usb2="00000000" w:usb3="00000000" w:csb0="0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50B6" w:rsidRDefault="004550B6" w:rsidP="00A37E96">
      <w:pPr>
        <w:spacing w:after="0" w:line="240" w:lineRule="auto"/>
      </w:pPr>
      <w:r>
        <w:separator/>
      </w:r>
    </w:p>
  </w:footnote>
  <w:footnote w:type="continuationSeparator" w:id="0">
    <w:p w:rsidR="004550B6" w:rsidRDefault="004550B6" w:rsidP="00A37E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216.75pt;height:216.75pt" o:bullet="t">
        <v:imagedata r:id="rId1" o:title="clip_image001"/>
      </v:shape>
    </w:pict>
  </w:numPicBullet>
  <w:numPicBullet w:numPicBulletId="1">
    <w:pict>
      <v:shape id="_x0000_i1033" type="#_x0000_t75" style="width:216.75pt;height:216.75pt" o:bullet="t">
        <v:imagedata r:id="rId2" o:title="clip_image003"/>
      </v:shape>
    </w:pict>
  </w:numPicBullet>
  <w:abstractNum w:abstractNumId="0" w15:restartNumberingAfterBreak="0">
    <w:nsid w:val="FFFFFFFE"/>
    <w:multiLevelType w:val="singleLevel"/>
    <w:tmpl w:val="DDDC046A"/>
    <w:lvl w:ilvl="0">
      <w:numFmt w:val="bullet"/>
      <w:pStyle w:val="3"/>
      <w:lvlText w:val="*"/>
      <w:lvlJc w:val="left"/>
    </w:lvl>
  </w:abstractNum>
  <w:abstractNum w:abstractNumId="1" w15:restartNumberingAfterBreak="0">
    <w:nsid w:val="00000006"/>
    <w:multiLevelType w:val="multilevel"/>
    <w:tmpl w:val="F22C0D22"/>
    <w:name w:val="WW8Num7"/>
    <w:lvl w:ilvl="0">
      <w:start w:val="1"/>
      <w:numFmt w:val="decimal"/>
      <w:lvlText w:val="%1."/>
      <w:lvlJc w:val="left"/>
      <w:pPr>
        <w:tabs>
          <w:tab w:val="num" w:pos="360"/>
        </w:tabs>
        <w:ind w:left="360" w:hanging="360"/>
      </w:pPr>
      <w:rPr>
        <w:rFonts w:ascii="Times New Roman" w:hAnsi="Times New Roman" w:cs="Times New Roman" w:hint="default"/>
        <w:sz w:val="28"/>
        <w:szCs w:val="28"/>
      </w:rPr>
    </w:lvl>
    <w:lvl w:ilvl="1">
      <w:start w:val="1"/>
      <w:numFmt w:val="decimal"/>
      <w:lvlText w:val="%2)"/>
      <w:lvlJc w:val="left"/>
      <w:pPr>
        <w:tabs>
          <w:tab w:val="num" w:pos="360"/>
        </w:tabs>
        <w:ind w:left="360" w:hanging="360"/>
      </w:pPr>
      <w:rPr>
        <w:rFonts w:cs="Times New Roman"/>
      </w:rPr>
    </w:lvl>
    <w:lvl w:ilvl="2">
      <w:start w:val="1"/>
      <w:numFmt w:val="lowerRoman"/>
      <w:lvlText w:val="%3."/>
      <w:lvlJc w:val="right"/>
      <w:pPr>
        <w:tabs>
          <w:tab w:val="num" w:pos="1380"/>
        </w:tabs>
        <w:ind w:left="1380" w:hanging="180"/>
      </w:pPr>
      <w:rPr>
        <w:rFonts w:cs="Times New Roman"/>
      </w:rPr>
    </w:lvl>
    <w:lvl w:ilvl="3">
      <w:start w:val="1"/>
      <w:numFmt w:val="decimal"/>
      <w:lvlText w:val="%4."/>
      <w:lvlJc w:val="left"/>
      <w:pPr>
        <w:tabs>
          <w:tab w:val="num" w:pos="2100"/>
        </w:tabs>
        <w:ind w:left="2100" w:hanging="360"/>
      </w:pPr>
      <w:rPr>
        <w:rFonts w:cs="Times New Roman"/>
      </w:rPr>
    </w:lvl>
    <w:lvl w:ilvl="4">
      <w:start w:val="1"/>
      <w:numFmt w:val="lowerLetter"/>
      <w:lvlText w:val="%5."/>
      <w:lvlJc w:val="left"/>
      <w:pPr>
        <w:tabs>
          <w:tab w:val="num" w:pos="2820"/>
        </w:tabs>
        <w:ind w:left="2820" w:hanging="360"/>
      </w:pPr>
      <w:rPr>
        <w:rFonts w:cs="Times New Roman"/>
      </w:rPr>
    </w:lvl>
    <w:lvl w:ilvl="5">
      <w:start w:val="1"/>
      <w:numFmt w:val="lowerRoman"/>
      <w:lvlText w:val="%6."/>
      <w:lvlJc w:val="right"/>
      <w:pPr>
        <w:tabs>
          <w:tab w:val="num" w:pos="3540"/>
        </w:tabs>
        <w:ind w:left="3540" w:hanging="180"/>
      </w:pPr>
      <w:rPr>
        <w:rFonts w:cs="Times New Roman"/>
      </w:rPr>
    </w:lvl>
    <w:lvl w:ilvl="6">
      <w:start w:val="1"/>
      <w:numFmt w:val="decimal"/>
      <w:lvlText w:val="%7."/>
      <w:lvlJc w:val="left"/>
      <w:pPr>
        <w:tabs>
          <w:tab w:val="num" w:pos="4260"/>
        </w:tabs>
        <w:ind w:left="4260" w:hanging="360"/>
      </w:pPr>
      <w:rPr>
        <w:rFonts w:cs="Times New Roman"/>
      </w:rPr>
    </w:lvl>
    <w:lvl w:ilvl="7">
      <w:start w:val="1"/>
      <w:numFmt w:val="lowerLetter"/>
      <w:lvlText w:val="%8."/>
      <w:lvlJc w:val="left"/>
      <w:pPr>
        <w:tabs>
          <w:tab w:val="num" w:pos="4980"/>
        </w:tabs>
        <w:ind w:left="4980" w:hanging="360"/>
      </w:pPr>
      <w:rPr>
        <w:rFonts w:cs="Times New Roman"/>
      </w:rPr>
    </w:lvl>
    <w:lvl w:ilvl="8">
      <w:start w:val="1"/>
      <w:numFmt w:val="lowerRoman"/>
      <w:lvlText w:val="%9."/>
      <w:lvlJc w:val="right"/>
      <w:pPr>
        <w:tabs>
          <w:tab w:val="num" w:pos="5700"/>
        </w:tabs>
        <w:ind w:left="5700" w:hanging="180"/>
      </w:pPr>
      <w:rPr>
        <w:rFonts w:cs="Times New Roman"/>
      </w:rPr>
    </w:lvl>
  </w:abstractNum>
  <w:abstractNum w:abstractNumId="2"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3"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95"/>
    <w:multiLevelType w:val="multilevel"/>
    <w:tmpl w:val="00000095"/>
    <w:name w:val="WW8Num14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96"/>
    <w:multiLevelType w:val="multilevel"/>
    <w:tmpl w:val="00000096"/>
    <w:name w:val="WW8Num15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0" w15:restartNumberingAfterBreak="0">
    <w:nsid w:val="00000097"/>
    <w:multiLevelType w:val="multilevel"/>
    <w:tmpl w:val="00000097"/>
    <w:name w:val="WW8Num15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1" w15:restartNumberingAfterBreak="0">
    <w:nsid w:val="000000A0"/>
    <w:multiLevelType w:val="multilevel"/>
    <w:tmpl w:val="000000A0"/>
    <w:name w:val="WW8Num16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2" w15:restartNumberingAfterBreak="0">
    <w:nsid w:val="007702BC"/>
    <w:multiLevelType w:val="multilevel"/>
    <w:tmpl w:val="FEC0BCB6"/>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00B604DE"/>
    <w:multiLevelType w:val="hybridMultilevel"/>
    <w:tmpl w:val="21622DF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0FF5802"/>
    <w:multiLevelType w:val="hybridMultilevel"/>
    <w:tmpl w:val="2C4E1C1E"/>
    <w:lvl w:ilvl="0" w:tplc="A6F235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068B3C4D"/>
    <w:multiLevelType w:val="hybridMultilevel"/>
    <w:tmpl w:val="9594CC22"/>
    <w:lvl w:ilvl="0" w:tplc="E6D6553A">
      <w:start w:val="1"/>
      <w:numFmt w:val="bullet"/>
      <w:pStyle w:val="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09360865"/>
    <w:multiLevelType w:val="multilevel"/>
    <w:tmpl w:val="6C8E08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CC64117"/>
    <w:multiLevelType w:val="hybridMultilevel"/>
    <w:tmpl w:val="A4A4C4DE"/>
    <w:lvl w:ilvl="0" w:tplc="B79667F2">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8" w15:restartNumberingAfterBreak="0">
    <w:nsid w:val="0D900C52"/>
    <w:multiLevelType w:val="multilevel"/>
    <w:tmpl w:val="93163A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F351B75"/>
    <w:multiLevelType w:val="multilevel"/>
    <w:tmpl w:val="40CA121C"/>
    <w:lvl w:ilvl="0">
      <w:start w:val="1"/>
      <w:numFmt w:val="decimal"/>
      <w:lvlText w:val="%1."/>
      <w:lvlJc w:val="left"/>
      <w:pPr>
        <w:ind w:left="928" w:hanging="360"/>
      </w:pPr>
      <w:rPr>
        <w:rFonts w:hint="default"/>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0">
    <w:nsid w:val="0F753B15"/>
    <w:multiLevelType w:val="hybridMultilevel"/>
    <w:tmpl w:val="AD121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40C36A9"/>
    <w:multiLevelType w:val="hybridMultilevel"/>
    <w:tmpl w:val="2A1CFF9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4BC1366"/>
    <w:multiLevelType w:val="multilevel"/>
    <w:tmpl w:val="EE0A80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51C1597"/>
    <w:multiLevelType w:val="hybridMultilevel"/>
    <w:tmpl w:val="0F326956"/>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165873E7"/>
    <w:multiLevelType w:val="multilevel"/>
    <w:tmpl w:val="8598A86C"/>
    <w:lvl w:ilvl="0">
      <w:start w:val="11"/>
      <w:numFmt w:val="bullet"/>
      <w:lvlText w:val="-"/>
      <w:lvlJc w:val="left"/>
      <w:pPr>
        <w:tabs>
          <w:tab w:val="num" w:pos="720"/>
        </w:tabs>
        <w:ind w:left="720" w:hanging="360"/>
      </w:pPr>
      <w:rPr>
        <w:rFonts w:ascii="Times New Roman" w:eastAsia="Arial Unicode MS" w:hAnsi="Times New Roman" w:cs="Times New Roman"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5" w15:restartNumberingAfterBreak="0">
    <w:nsid w:val="16D935DB"/>
    <w:multiLevelType w:val="hybridMultilevel"/>
    <w:tmpl w:val="7C30A84E"/>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79724F3"/>
    <w:multiLevelType w:val="multilevel"/>
    <w:tmpl w:val="5B10C7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A2F3A4D"/>
    <w:multiLevelType w:val="hybridMultilevel"/>
    <w:tmpl w:val="9A66AB3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1E45658C"/>
    <w:multiLevelType w:val="hybridMultilevel"/>
    <w:tmpl w:val="F196B3AC"/>
    <w:lvl w:ilvl="0" w:tplc="05C000CC">
      <w:start w:val="1"/>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1F8E341B"/>
    <w:multiLevelType w:val="hybridMultilevel"/>
    <w:tmpl w:val="F30E21F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1381FCF"/>
    <w:multiLevelType w:val="multilevel"/>
    <w:tmpl w:val="00C00994"/>
    <w:lvl w:ilvl="0">
      <w:start w:val="2"/>
      <w:numFmt w:val="decimal"/>
      <w:lvlText w:val="%1."/>
      <w:lvlJc w:val="left"/>
      <w:pPr>
        <w:ind w:left="675" w:hanging="675"/>
      </w:pPr>
      <w:rPr>
        <w:rFonts w:hint="default"/>
      </w:rPr>
    </w:lvl>
    <w:lvl w:ilvl="1">
      <w:start w:val="3"/>
      <w:numFmt w:val="decimal"/>
      <w:lvlText w:val="%1.%2."/>
      <w:lvlJc w:val="left"/>
      <w:pPr>
        <w:ind w:left="900" w:hanging="72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31" w15:restartNumberingAfterBreak="0">
    <w:nsid w:val="21516680"/>
    <w:multiLevelType w:val="hybridMultilevel"/>
    <w:tmpl w:val="C396E9D2"/>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2" w15:restartNumberingAfterBreak="0">
    <w:nsid w:val="2A1824E9"/>
    <w:multiLevelType w:val="hybridMultilevel"/>
    <w:tmpl w:val="4984AF1A"/>
    <w:lvl w:ilvl="0" w:tplc="060EC7FA">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E4B1E38"/>
    <w:multiLevelType w:val="multilevel"/>
    <w:tmpl w:val="ED4AB6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FC710CE"/>
    <w:multiLevelType w:val="multilevel"/>
    <w:tmpl w:val="EA88082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FF2177F"/>
    <w:multiLevelType w:val="hybridMultilevel"/>
    <w:tmpl w:val="733AD0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32466689"/>
    <w:multiLevelType w:val="multilevel"/>
    <w:tmpl w:val="C096F056"/>
    <w:lvl w:ilvl="0">
      <w:start w:val="1"/>
      <w:numFmt w:val="bullet"/>
      <w:lvlText w:val=""/>
      <w:lvlPicBulletId w:val="0"/>
      <w:lvlJc w:val="left"/>
      <w:pPr>
        <w:tabs>
          <w:tab w:val="num" w:pos="1068"/>
        </w:tabs>
        <w:ind w:left="1068" w:hanging="360"/>
      </w:pPr>
      <w:rPr>
        <w:rFonts w:ascii="Symbol" w:hAnsi="Symbol" w:hint="default"/>
        <w:sz w:val="20"/>
      </w:rPr>
    </w:lvl>
    <w:lvl w:ilvl="1">
      <w:start w:val="1"/>
      <w:numFmt w:val="bullet"/>
      <w:lvlText w:val=""/>
      <w:lvlPicBulletId w:val="1"/>
      <w:lvlJc w:val="left"/>
      <w:pPr>
        <w:tabs>
          <w:tab w:val="num" w:pos="1788"/>
        </w:tabs>
        <w:ind w:left="1788" w:hanging="360"/>
      </w:pPr>
      <w:rPr>
        <w:rFonts w:ascii="Symbol" w:hAnsi="Symbol" w:hint="default"/>
        <w:sz w:val="20"/>
      </w:rPr>
    </w:lvl>
    <w:lvl w:ilvl="2">
      <w:start w:val="1"/>
      <w:numFmt w:val="bullet"/>
      <w:lvlText w:val=""/>
      <w:lvlPicBulletId w:val="1"/>
      <w:lvlJc w:val="left"/>
      <w:pPr>
        <w:tabs>
          <w:tab w:val="num" w:pos="2508"/>
        </w:tabs>
        <w:ind w:left="2508" w:hanging="360"/>
      </w:pPr>
      <w:rPr>
        <w:rFonts w:ascii="Symbol" w:hAnsi="Symbol" w:hint="default"/>
        <w:sz w:val="20"/>
      </w:rPr>
    </w:lvl>
    <w:lvl w:ilvl="3">
      <w:start w:val="1"/>
      <w:numFmt w:val="bullet"/>
      <w:lvlText w:val=""/>
      <w:lvlJc w:val="left"/>
      <w:pPr>
        <w:tabs>
          <w:tab w:val="num" w:pos="3228"/>
        </w:tabs>
        <w:ind w:left="3228" w:hanging="360"/>
      </w:pPr>
      <w:rPr>
        <w:rFonts w:ascii="Symbol" w:hAnsi="Symbol" w:hint="default"/>
        <w:sz w:val="20"/>
      </w:rPr>
    </w:lvl>
    <w:lvl w:ilvl="4">
      <w:start w:val="1"/>
      <w:numFmt w:val="bullet"/>
      <w:lvlText w:val=""/>
      <w:lvlJc w:val="left"/>
      <w:pPr>
        <w:tabs>
          <w:tab w:val="num" w:pos="3948"/>
        </w:tabs>
        <w:ind w:left="3948" w:hanging="360"/>
      </w:pPr>
      <w:rPr>
        <w:rFonts w:ascii="Symbol" w:hAnsi="Symbol" w:hint="default"/>
        <w:sz w:val="20"/>
      </w:rPr>
    </w:lvl>
    <w:lvl w:ilvl="5">
      <w:start w:val="1"/>
      <w:numFmt w:val="bullet"/>
      <w:lvlText w:val=""/>
      <w:lvlJc w:val="left"/>
      <w:pPr>
        <w:tabs>
          <w:tab w:val="num" w:pos="4668"/>
        </w:tabs>
        <w:ind w:left="4668" w:hanging="360"/>
      </w:pPr>
      <w:rPr>
        <w:rFonts w:ascii="Symbol" w:hAnsi="Symbol" w:hint="default"/>
        <w:sz w:val="20"/>
      </w:rPr>
    </w:lvl>
    <w:lvl w:ilvl="6">
      <w:start w:val="1"/>
      <w:numFmt w:val="bullet"/>
      <w:lvlText w:val=""/>
      <w:lvlJc w:val="left"/>
      <w:pPr>
        <w:tabs>
          <w:tab w:val="num" w:pos="5388"/>
        </w:tabs>
        <w:ind w:left="5388" w:hanging="360"/>
      </w:pPr>
      <w:rPr>
        <w:rFonts w:ascii="Symbol" w:hAnsi="Symbol" w:hint="default"/>
        <w:sz w:val="20"/>
      </w:rPr>
    </w:lvl>
    <w:lvl w:ilvl="7">
      <w:start w:val="1"/>
      <w:numFmt w:val="bullet"/>
      <w:lvlText w:val=""/>
      <w:lvlJc w:val="left"/>
      <w:pPr>
        <w:tabs>
          <w:tab w:val="num" w:pos="6108"/>
        </w:tabs>
        <w:ind w:left="6108" w:hanging="360"/>
      </w:pPr>
      <w:rPr>
        <w:rFonts w:ascii="Symbol" w:hAnsi="Symbol" w:hint="default"/>
        <w:sz w:val="20"/>
      </w:rPr>
    </w:lvl>
    <w:lvl w:ilvl="8">
      <w:start w:val="1"/>
      <w:numFmt w:val="bullet"/>
      <w:lvlText w:val=""/>
      <w:lvlJc w:val="left"/>
      <w:pPr>
        <w:tabs>
          <w:tab w:val="num" w:pos="6828"/>
        </w:tabs>
        <w:ind w:left="6828" w:hanging="360"/>
      </w:pPr>
      <w:rPr>
        <w:rFonts w:ascii="Symbol" w:hAnsi="Symbol" w:hint="default"/>
        <w:sz w:val="20"/>
      </w:rPr>
    </w:lvl>
  </w:abstractNum>
  <w:abstractNum w:abstractNumId="37" w15:restartNumberingAfterBreak="0">
    <w:nsid w:val="341C511B"/>
    <w:multiLevelType w:val="singleLevel"/>
    <w:tmpl w:val="83BC26FA"/>
    <w:lvl w:ilvl="0">
      <w:start w:val="3"/>
      <w:numFmt w:val="decimal"/>
      <w:lvlText w:val="%1)"/>
      <w:legacy w:legacy="1" w:legacySpace="0" w:legacyIndent="297"/>
      <w:lvlJc w:val="left"/>
      <w:rPr>
        <w:rFonts w:ascii="Times New Roman" w:hAnsi="Times New Roman" w:cs="Times New Roman" w:hint="default"/>
      </w:rPr>
    </w:lvl>
  </w:abstractNum>
  <w:abstractNum w:abstractNumId="38" w15:restartNumberingAfterBreak="0">
    <w:nsid w:val="35D152BA"/>
    <w:multiLevelType w:val="multilevel"/>
    <w:tmpl w:val="D3445D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BDC157B"/>
    <w:multiLevelType w:val="singleLevel"/>
    <w:tmpl w:val="62442596"/>
    <w:lvl w:ilvl="0">
      <w:start w:val="1"/>
      <w:numFmt w:val="decimal"/>
      <w:lvlText w:val="%1)"/>
      <w:legacy w:legacy="1" w:legacySpace="0" w:legacyIndent="394"/>
      <w:lvlJc w:val="left"/>
      <w:rPr>
        <w:rFonts w:ascii="Times New Roman" w:eastAsia="Times New Roman" w:hAnsi="Times New Roman" w:cs="Times New Roman"/>
      </w:rPr>
    </w:lvl>
  </w:abstractNum>
  <w:abstractNum w:abstractNumId="40" w15:restartNumberingAfterBreak="0">
    <w:nsid w:val="49DF2B6F"/>
    <w:multiLevelType w:val="hybridMultilevel"/>
    <w:tmpl w:val="9AF8B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BCD3E30"/>
    <w:multiLevelType w:val="hybridMultilevel"/>
    <w:tmpl w:val="8DA8D1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51D7796F"/>
    <w:multiLevelType w:val="hybridMultilevel"/>
    <w:tmpl w:val="1882A6E6"/>
    <w:lvl w:ilvl="0" w:tplc="A11ADCD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20305BE"/>
    <w:multiLevelType w:val="hybridMultilevel"/>
    <w:tmpl w:val="F5EE7024"/>
    <w:lvl w:ilvl="0" w:tplc="A6F23574">
      <w:start w:val="1"/>
      <w:numFmt w:val="decimal"/>
      <w:lvlText w:val="%1."/>
      <w:lvlJc w:val="left"/>
      <w:pPr>
        <w:ind w:left="1637"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44" w15:restartNumberingAfterBreak="0">
    <w:nsid w:val="52F97055"/>
    <w:multiLevelType w:val="hybridMultilevel"/>
    <w:tmpl w:val="67E8C1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55654774"/>
    <w:multiLevelType w:val="multilevel"/>
    <w:tmpl w:val="E182C1E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EB34FDA"/>
    <w:multiLevelType w:val="multilevel"/>
    <w:tmpl w:val="4A2CF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39E78D6"/>
    <w:multiLevelType w:val="hybridMultilevel"/>
    <w:tmpl w:val="8C365C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AAA4FE1"/>
    <w:multiLevelType w:val="hybridMultilevel"/>
    <w:tmpl w:val="1DBC0C98"/>
    <w:lvl w:ilvl="0" w:tplc="932EB4E4">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9" w15:restartNumberingAfterBreak="0">
    <w:nsid w:val="6B1B3E12"/>
    <w:multiLevelType w:val="hybridMultilevel"/>
    <w:tmpl w:val="05889BC0"/>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77717E7E"/>
    <w:multiLevelType w:val="hybridMultilevel"/>
    <w:tmpl w:val="60946CAE"/>
    <w:lvl w:ilvl="0" w:tplc="E254539E">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1" w15:restartNumberingAfterBreak="0">
    <w:nsid w:val="77F1254B"/>
    <w:multiLevelType w:val="multilevel"/>
    <w:tmpl w:val="C4FED7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9701436"/>
    <w:multiLevelType w:val="hybridMultilevel"/>
    <w:tmpl w:val="A64675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A695599"/>
    <w:multiLevelType w:val="multilevel"/>
    <w:tmpl w:val="29C039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B912DE8"/>
    <w:multiLevelType w:val="hybridMultilevel"/>
    <w:tmpl w:val="051418FC"/>
    <w:lvl w:ilvl="0" w:tplc="FDBE02FE">
      <w:start w:val="1"/>
      <w:numFmt w:val="decimal"/>
      <w:lvlText w:val="%1."/>
      <w:lvlJc w:val="left"/>
      <w:pPr>
        <w:ind w:left="360" w:hanging="360"/>
      </w:pPr>
      <w:rPr>
        <w:rFonts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5" w15:restartNumberingAfterBreak="0">
    <w:nsid w:val="7C406A7D"/>
    <w:multiLevelType w:val="singleLevel"/>
    <w:tmpl w:val="C71AC502"/>
    <w:lvl w:ilvl="0">
      <w:start w:val="1"/>
      <w:numFmt w:val="decimal"/>
      <w:lvlText w:val="%1."/>
      <w:lvlJc w:val="left"/>
      <w:pPr>
        <w:tabs>
          <w:tab w:val="num" w:pos="380"/>
        </w:tabs>
        <w:ind w:left="380" w:hanging="360"/>
      </w:pPr>
      <w:rPr>
        <w:rFonts w:hint="default"/>
      </w:rPr>
    </w:lvl>
  </w:abstractNum>
  <w:abstractNum w:abstractNumId="56" w15:restartNumberingAfterBreak="0">
    <w:nsid w:val="7C650E11"/>
    <w:multiLevelType w:val="multilevel"/>
    <w:tmpl w:val="B95809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CB45665"/>
    <w:multiLevelType w:val="multilevel"/>
    <w:tmpl w:val="3174B0F6"/>
    <w:lvl w:ilvl="0">
      <w:start w:val="1"/>
      <w:numFmt w:val="decimal"/>
      <w:lvlText w:val="%1"/>
      <w:lvlJc w:val="left"/>
      <w:pPr>
        <w:ind w:left="420" w:hanging="420"/>
      </w:pPr>
      <w:rPr>
        <w:rFonts w:hint="default"/>
        <w:color w:val="000000"/>
      </w:rPr>
    </w:lvl>
    <w:lvl w:ilvl="1">
      <w:start w:val="1"/>
      <w:numFmt w:val="decimal"/>
      <w:lvlText w:val="%1.%2"/>
      <w:lvlJc w:val="left"/>
      <w:pPr>
        <w:ind w:left="562"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58" w15:restartNumberingAfterBreak="0">
    <w:nsid w:val="7F425CB7"/>
    <w:multiLevelType w:val="multilevel"/>
    <w:tmpl w:val="465EDF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start w:val="65535"/>
        <w:numFmt w:val="bullet"/>
        <w:pStyle w:val="3"/>
        <w:lvlText w:val="-"/>
        <w:legacy w:legacy="1" w:legacySpace="0" w:legacyIndent="279"/>
        <w:lvlJc w:val="left"/>
        <w:rPr>
          <w:rFonts w:ascii="Times New Roman" w:hAnsi="Times New Roman" w:cs="Times New Roman" w:hint="default"/>
        </w:rPr>
      </w:lvl>
    </w:lvlOverride>
  </w:num>
  <w:num w:numId="2">
    <w:abstractNumId w:val="15"/>
  </w:num>
  <w:num w:numId="3">
    <w:abstractNumId w:val="42"/>
  </w:num>
  <w:num w:numId="4">
    <w:abstractNumId w:val="40"/>
  </w:num>
  <w:num w:numId="5">
    <w:abstractNumId w:val="45"/>
  </w:num>
  <w:num w:numId="6">
    <w:abstractNumId w:val="13"/>
  </w:num>
  <w:num w:numId="7">
    <w:abstractNumId w:val="53"/>
  </w:num>
  <w:num w:numId="8">
    <w:abstractNumId w:val="33"/>
  </w:num>
  <w:num w:numId="9">
    <w:abstractNumId w:val="26"/>
  </w:num>
  <w:num w:numId="10">
    <w:abstractNumId w:val="51"/>
  </w:num>
  <w:num w:numId="11">
    <w:abstractNumId w:val="38"/>
  </w:num>
  <w:num w:numId="12">
    <w:abstractNumId w:val="22"/>
  </w:num>
  <w:num w:numId="13">
    <w:abstractNumId w:val="18"/>
  </w:num>
  <w:num w:numId="14">
    <w:abstractNumId w:val="34"/>
  </w:num>
  <w:num w:numId="15">
    <w:abstractNumId w:val="56"/>
  </w:num>
  <w:num w:numId="16">
    <w:abstractNumId w:val="16"/>
  </w:num>
  <w:num w:numId="17">
    <w:abstractNumId w:val="58"/>
  </w:num>
  <w:num w:numId="18">
    <w:abstractNumId w:val="57"/>
  </w:num>
  <w:num w:numId="19">
    <w:abstractNumId w:val="20"/>
  </w:num>
  <w:num w:numId="20">
    <w:abstractNumId w:val="55"/>
  </w:num>
  <w:num w:numId="21">
    <w:abstractNumId w:val="27"/>
  </w:num>
  <w:num w:numId="22">
    <w:abstractNumId w:val="14"/>
  </w:num>
  <w:num w:numId="23">
    <w:abstractNumId w:val="19"/>
  </w:num>
  <w:num w:numId="24">
    <w:abstractNumId w:val="43"/>
  </w:num>
  <w:num w:numId="25">
    <w:abstractNumId w:val="39"/>
  </w:num>
  <w:num w:numId="26">
    <w:abstractNumId w:val="37"/>
  </w:num>
  <w:num w:numId="27">
    <w:abstractNumId w:val="54"/>
  </w:num>
  <w:num w:numId="28">
    <w:abstractNumId w:val="48"/>
  </w:num>
  <w:num w:numId="29">
    <w:abstractNumId w:val="41"/>
  </w:num>
  <w:num w:numId="30">
    <w:abstractNumId w:val="35"/>
  </w:num>
  <w:num w:numId="31">
    <w:abstractNumId w:val="24"/>
  </w:num>
  <w:num w:numId="32">
    <w:abstractNumId w:val="44"/>
  </w:num>
  <w:num w:numId="33">
    <w:abstractNumId w:val="46"/>
  </w:num>
  <w:num w:numId="34">
    <w:abstractNumId w:val="21"/>
  </w:num>
  <w:num w:numId="35">
    <w:abstractNumId w:val="29"/>
  </w:num>
  <w:num w:numId="36">
    <w:abstractNumId w:val="47"/>
  </w:num>
  <w:num w:numId="37">
    <w:abstractNumId w:val="12"/>
  </w:num>
  <w:num w:numId="38">
    <w:abstractNumId w:val="52"/>
  </w:num>
  <w:num w:numId="39">
    <w:abstractNumId w:val="31"/>
  </w:num>
  <w:num w:numId="40">
    <w:abstractNumId w:val="50"/>
  </w:num>
  <w:num w:numId="41">
    <w:abstractNumId w:val="30"/>
  </w:num>
  <w:num w:numId="42">
    <w:abstractNumId w:val="25"/>
  </w:num>
  <w:num w:numId="43">
    <w:abstractNumId w:val="23"/>
  </w:num>
  <w:num w:numId="44">
    <w:abstractNumId w:val="36"/>
  </w:num>
  <w:num w:numId="45">
    <w:abstractNumId w:val="17"/>
  </w:num>
  <w:num w:numId="46">
    <w:abstractNumId w:val="49"/>
  </w:num>
  <w:num w:numId="47">
    <w:abstractNumId w:val="32"/>
  </w:num>
  <w:num w:numId="48">
    <w:abstractNumId w:val="2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395"/>
    <w:rsid w:val="00004F6A"/>
    <w:rsid w:val="0001057E"/>
    <w:rsid w:val="000130E2"/>
    <w:rsid w:val="00017BBC"/>
    <w:rsid w:val="000216B5"/>
    <w:rsid w:val="000348F7"/>
    <w:rsid w:val="00034D05"/>
    <w:rsid w:val="00052F53"/>
    <w:rsid w:val="00061AF9"/>
    <w:rsid w:val="00081C00"/>
    <w:rsid w:val="00084252"/>
    <w:rsid w:val="000918A2"/>
    <w:rsid w:val="000B60F1"/>
    <w:rsid w:val="000C7AD6"/>
    <w:rsid w:val="000D4A1F"/>
    <w:rsid w:val="000D5740"/>
    <w:rsid w:val="000E0167"/>
    <w:rsid w:val="00101AE9"/>
    <w:rsid w:val="0011430E"/>
    <w:rsid w:val="00117B96"/>
    <w:rsid w:val="00124981"/>
    <w:rsid w:val="00141D5B"/>
    <w:rsid w:val="001539A7"/>
    <w:rsid w:val="00153EB1"/>
    <w:rsid w:val="00156134"/>
    <w:rsid w:val="0016109F"/>
    <w:rsid w:val="001818C4"/>
    <w:rsid w:val="001A23CD"/>
    <w:rsid w:val="001C6F94"/>
    <w:rsid w:val="001D603C"/>
    <w:rsid w:val="002054CF"/>
    <w:rsid w:val="00217147"/>
    <w:rsid w:val="0021730B"/>
    <w:rsid w:val="0025314C"/>
    <w:rsid w:val="00265BF7"/>
    <w:rsid w:val="00274200"/>
    <w:rsid w:val="002A4E7B"/>
    <w:rsid w:val="002D1E14"/>
    <w:rsid w:val="002E3865"/>
    <w:rsid w:val="002F390C"/>
    <w:rsid w:val="002F5813"/>
    <w:rsid w:val="0031475D"/>
    <w:rsid w:val="00324ABD"/>
    <w:rsid w:val="00327A85"/>
    <w:rsid w:val="003503E5"/>
    <w:rsid w:val="003519FC"/>
    <w:rsid w:val="00361607"/>
    <w:rsid w:val="003758C1"/>
    <w:rsid w:val="00376DA3"/>
    <w:rsid w:val="003820E6"/>
    <w:rsid w:val="00394AFB"/>
    <w:rsid w:val="003A215E"/>
    <w:rsid w:val="003A4364"/>
    <w:rsid w:val="003C1227"/>
    <w:rsid w:val="003D5C3C"/>
    <w:rsid w:val="003D741B"/>
    <w:rsid w:val="003E4BF4"/>
    <w:rsid w:val="003F2079"/>
    <w:rsid w:val="0040049B"/>
    <w:rsid w:val="00400614"/>
    <w:rsid w:val="00425191"/>
    <w:rsid w:val="00425576"/>
    <w:rsid w:val="00435725"/>
    <w:rsid w:val="004550B6"/>
    <w:rsid w:val="00464D84"/>
    <w:rsid w:val="0048601E"/>
    <w:rsid w:val="00495C16"/>
    <w:rsid w:val="004A46E8"/>
    <w:rsid w:val="004B7F87"/>
    <w:rsid w:val="004E0031"/>
    <w:rsid w:val="004F6000"/>
    <w:rsid w:val="004F773E"/>
    <w:rsid w:val="00514047"/>
    <w:rsid w:val="00515237"/>
    <w:rsid w:val="005370F9"/>
    <w:rsid w:val="00552AA3"/>
    <w:rsid w:val="00560838"/>
    <w:rsid w:val="00561CCB"/>
    <w:rsid w:val="0058116C"/>
    <w:rsid w:val="005977C3"/>
    <w:rsid w:val="005B28A2"/>
    <w:rsid w:val="005B767C"/>
    <w:rsid w:val="005C7C0B"/>
    <w:rsid w:val="005D511B"/>
    <w:rsid w:val="00615168"/>
    <w:rsid w:val="00626817"/>
    <w:rsid w:val="0063016D"/>
    <w:rsid w:val="006552E7"/>
    <w:rsid w:val="00662A38"/>
    <w:rsid w:val="006708D2"/>
    <w:rsid w:val="0067662D"/>
    <w:rsid w:val="006910A2"/>
    <w:rsid w:val="006930E8"/>
    <w:rsid w:val="006A3500"/>
    <w:rsid w:val="006B575A"/>
    <w:rsid w:val="006C6E36"/>
    <w:rsid w:val="006E5B7B"/>
    <w:rsid w:val="00706C38"/>
    <w:rsid w:val="007073A2"/>
    <w:rsid w:val="00734CD0"/>
    <w:rsid w:val="00736820"/>
    <w:rsid w:val="00756901"/>
    <w:rsid w:val="00767053"/>
    <w:rsid w:val="00785F3D"/>
    <w:rsid w:val="007A1D87"/>
    <w:rsid w:val="007A6AF3"/>
    <w:rsid w:val="007C3F9B"/>
    <w:rsid w:val="007E2BBE"/>
    <w:rsid w:val="007E39CB"/>
    <w:rsid w:val="007E7CE7"/>
    <w:rsid w:val="00802A88"/>
    <w:rsid w:val="0082338A"/>
    <w:rsid w:val="00831DB0"/>
    <w:rsid w:val="008402A1"/>
    <w:rsid w:val="008752C7"/>
    <w:rsid w:val="008778B6"/>
    <w:rsid w:val="00880D37"/>
    <w:rsid w:val="008E6334"/>
    <w:rsid w:val="008F03A9"/>
    <w:rsid w:val="008F1D89"/>
    <w:rsid w:val="00900F9A"/>
    <w:rsid w:val="00902B4F"/>
    <w:rsid w:val="00903015"/>
    <w:rsid w:val="00912773"/>
    <w:rsid w:val="00944D38"/>
    <w:rsid w:val="009571D1"/>
    <w:rsid w:val="0097137B"/>
    <w:rsid w:val="00975990"/>
    <w:rsid w:val="009A2F00"/>
    <w:rsid w:val="009B45F4"/>
    <w:rsid w:val="009B7777"/>
    <w:rsid w:val="009E41F0"/>
    <w:rsid w:val="009E61C7"/>
    <w:rsid w:val="00A05D26"/>
    <w:rsid w:val="00A11013"/>
    <w:rsid w:val="00A15319"/>
    <w:rsid w:val="00A37E96"/>
    <w:rsid w:val="00A5067E"/>
    <w:rsid w:val="00A61DFC"/>
    <w:rsid w:val="00A7407A"/>
    <w:rsid w:val="00A75240"/>
    <w:rsid w:val="00A93DC2"/>
    <w:rsid w:val="00A94047"/>
    <w:rsid w:val="00A94967"/>
    <w:rsid w:val="00AA1ECD"/>
    <w:rsid w:val="00AA72A9"/>
    <w:rsid w:val="00AD4106"/>
    <w:rsid w:val="00AE1681"/>
    <w:rsid w:val="00AE4228"/>
    <w:rsid w:val="00AE6DEC"/>
    <w:rsid w:val="00AF1952"/>
    <w:rsid w:val="00B01110"/>
    <w:rsid w:val="00B34113"/>
    <w:rsid w:val="00B4000A"/>
    <w:rsid w:val="00B54A06"/>
    <w:rsid w:val="00B8005D"/>
    <w:rsid w:val="00BB1333"/>
    <w:rsid w:val="00BB608A"/>
    <w:rsid w:val="00BC1CAF"/>
    <w:rsid w:val="00BE4BCD"/>
    <w:rsid w:val="00BF1FDA"/>
    <w:rsid w:val="00C0564C"/>
    <w:rsid w:val="00C214FC"/>
    <w:rsid w:val="00C45476"/>
    <w:rsid w:val="00C547F0"/>
    <w:rsid w:val="00C604A7"/>
    <w:rsid w:val="00C6797F"/>
    <w:rsid w:val="00C70AFE"/>
    <w:rsid w:val="00C77473"/>
    <w:rsid w:val="00C972C3"/>
    <w:rsid w:val="00CB3DA5"/>
    <w:rsid w:val="00CB5C5A"/>
    <w:rsid w:val="00CC3C37"/>
    <w:rsid w:val="00CE7094"/>
    <w:rsid w:val="00D158F4"/>
    <w:rsid w:val="00D33491"/>
    <w:rsid w:val="00D34C89"/>
    <w:rsid w:val="00D41CE6"/>
    <w:rsid w:val="00D42F66"/>
    <w:rsid w:val="00D541DA"/>
    <w:rsid w:val="00D63FAC"/>
    <w:rsid w:val="00D877E2"/>
    <w:rsid w:val="00D93747"/>
    <w:rsid w:val="00DA0895"/>
    <w:rsid w:val="00DB5057"/>
    <w:rsid w:val="00DC2415"/>
    <w:rsid w:val="00DD075E"/>
    <w:rsid w:val="00DF2CD4"/>
    <w:rsid w:val="00E07395"/>
    <w:rsid w:val="00E15111"/>
    <w:rsid w:val="00E45A4B"/>
    <w:rsid w:val="00E50745"/>
    <w:rsid w:val="00E60272"/>
    <w:rsid w:val="00E72D2E"/>
    <w:rsid w:val="00E74797"/>
    <w:rsid w:val="00E844C1"/>
    <w:rsid w:val="00E8568F"/>
    <w:rsid w:val="00E96280"/>
    <w:rsid w:val="00EA6CF2"/>
    <w:rsid w:val="00EC0753"/>
    <w:rsid w:val="00EF05D7"/>
    <w:rsid w:val="00F06501"/>
    <w:rsid w:val="00F268AF"/>
    <w:rsid w:val="00F36C97"/>
    <w:rsid w:val="00F419E5"/>
    <w:rsid w:val="00F65F22"/>
    <w:rsid w:val="00F853C6"/>
    <w:rsid w:val="00F975BB"/>
    <w:rsid w:val="00F97A83"/>
    <w:rsid w:val="00FA6035"/>
    <w:rsid w:val="00FC60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76AD0"/>
  <w15:chartTrackingRefBased/>
  <w15:docId w15:val="{85AE673E-5B7A-44D7-9C74-673734773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09F"/>
    <w:pPr>
      <w:spacing w:after="200" w:line="276" w:lineRule="auto"/>
    </w:pPr>
    <w:rPr>
      <w:rFonts w:ascii="Times New Roman" w:eastAsia="Times New Roman" w:hAnsi="Times New Roman" w:cs="Times New Roman"/>
      <w:lang w:eastAsia="ru-RU"/>
    </w:rPr>
  </w:style>
  <w:style w:type="paragraph" w:styleId="10">
    <w:name w:val="heading 1"/>
    <w:basedOn w:val="a"/>
    <w:next w:val="a"/>
    <w:link w:val="11"/>
    <w:uiPriority w:val="9"/>
    <w:qFormat/>
    <w:rsid w:val="006C6E3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
    <w:qFormat/>
    <w:rsid w:val="007073A2"/>
    <w:pPr>
      <w:spacing w:before="100" w:beforeAutospacing="1" w:after="100" w:afterAutospacing="1" w:line="240" w:lineRule="auto"/>
      <w:outlineLvl w:val="1"/>
    </w:pPr>
    <w:rPr>
      <w:b/>
      <w:bCs/>
      <w:sz w:val="36"/>
      <w:szCs w:val="36"/>
    </w:rPr>
  </w:style>
  <w:style w:type="paragraph" w:styleId="30">
    <w:name w:val="heading 3"/>
    <w:basedOn w:val="a"/>
    <w:next w:val="a"/>
    <w:link w:val="31"/>
    <w:uiPriority w:val="9"/>
    <w:semiHidden/>
    <w:unhideWhenUsed/>
    <w:qFormat/>
    <w:rsid w:val="007073A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List 2"/>
    <w:basedOn w:val="a"/>
    <w:rsid w:val="00C6797F"/>
    <w:pPr>
      <w:spacing w:after="0" w:line="240" w:lineRule="auto"/>
      <w:ind w:left="566" w:hanging="283"/>
    </w:pPr>
    <w:rPr>
      <w:sz w:val="28"/>
      <w:szCs w:val="28"/>
    </w:rPr>
  </w:style>
  <w:style w:type="paragraph" w:styleId="a3">
    <w:name w:val="Body Text Indent"/>
    <w:basedOn w:val="a"/>
    <w:link w:val="a4"/>
    <w:uiPriority w:val="99"/>
    <w:rsid w:val="00A37E96"/>
    <w:pPr>
      <w:spacing w:after="0" w:line="360" w:lineRule="auto"/>
      <w:ind w:left="360"/>
    </w:pPr>
    <w:rPr>
      <w:sz w:val="28"/>
      <w:szCs w:val="28"/>
    </w:rPr>
  </w:style>
  <w:style w:type="character" w:customStyle="1" w:styleId="a4">
    <w:name w:val="Основной текст с отступом Знак"/>
    <w:basedOn w:val="a0"/>
    <w:link w:val="a3"/>
    <w:uiPriority w:val="99"/>
    <w:rsid w:val="00A37E96"/>
    <w:rPr>
      <w:rFonts w:ascii="Times New Roman" w:eastAsia="Times New Roman" w:hAnsi="Times New Roman" w:cs="Times New Roman"/>
      <w:sz w:val="28"/>
      <w:szCs w:val="28"/>
      <w:lang w:eastAsia="ru-RU"/>
    </w:rPr>
  </w:style>
  <w:style w:type="paragraph" w:styleId="a5">
    <w:name w:val="Plain Text"/>
    <w:basedOn w:val="a"/>
    <w:link w:val="a6"/>
    <w:rsid w:val="00A37E96"/>
    <w:pPr>
      <w:spacing w:after="0" w:line="240" w:lineRule="auto"/>
    </w:pPr>
    <w:rPr>
      <w:rFonts w:ascii="Courier New" w:hAnsi="Courier New" w:cs="Courier New"/>
      <w:sz w:val="20"/>
      <w:szCs w:val="20"/>
    </w:rPr>
  </w:style>
  <w:style w:type="character" w:customStyle="1" w:styleId="a6">
    <w:name w:val="Текст Знак"/>
    <w:basedOn w:val="a0"/>
    <w:link w:val="a5"/>
    <w:rsid w:val="00A37E96"/>
    <w:rPr>
      <w:rFonts w:ascii="Courier New" w:eastAsia="Times New Roman" w:hAnsi="Courier New" w:cs="Courier New"/>
      <w:sz w:val="20"/>
      <w:szCs w:val="20"/>
      <w:lang w:eastAsia="ru-RU"/>
    </w:rPr>
  </w:style>
  <w:style w:type="paragraph" w:styleId="a7">
    <w:name w:val="footnote text"/>
    <w:basedOn w:val="a"/>
    <w:link w:val="a8"/>
    <w:uiPriority w:val="99"/>
    <w:semiHidden/>
    <w:rsid w:val="00A37E96"/>
    <w:pPr>
      <w:spacing w:after="0" w:line="240" w:lineRule="auto"/>
    </w:pPr>
    <w:rPr>
      <w:sz w:val="20"/>
      <w:szCs w:val="20"/>
    </w:rPr>
  </w:style>
  <w:style w:type="character" w:customStyle="1" w:styleId="a8">
    <w:name w:val="Текст сноски Знак"/>
    <w:basedOn w:val="a0"/>
    <w:link w:val="a7"/>
    <w:uiPriority w:val="99"/>
    <w:semiHidden/>
    <w:rsid w:val="00A37E96"/>
    <w:rPr>
      <w:rFonts w:ascii="Times New Roman" w:eastAsia="Times New Roman" w:hAnsi="Times New Roman" w:cs="Times New Roman"/>
      <w:sz w:val="20"/>
      <w:szCs w:val="20"/>
      <w:lang w:eastAsia="ru-RU"/>
    </w:rPr>
  </w:style>
  <w:style w:type="character" w:styleId="a9">
    <w:name w:val="footnote reference"/>
    <w:uiPriority w:val="99"/>
    <w:semiHidden/>
    <w:rsid w:val="00A37E96"/>
    <w:rPr>
      <w:vertAlign w:val="superscript"/>
    </w:rPr>
  </w:style>
  <w:style w:type="paragraph" w:customStyle="1" w:styleId="Default">
    <w:name w:val="Default"/>
    <w:rsid w:val="00D42F66"/>
    <w:pPr>
      <w:autoSpaceDE w:val="0"/>
      <w:autoSpaceDN w:val="0"/>
      <w:adjustRightInd w:val="0"/>
      <w:spacing w:after="0" w:line="240" w:lineRule="auto"/>
    </w:pPr>
    <w:rPr>
      <w:rFonts w:ascii="Times New Roman" w:hAnsi="Times New Roman" w:cs="Times New Roman"/>
      <w:color w:val="000000"/>
      <w:sz w:val="24"/>
      <w:szCs w:val="24"/>
    </w:rPr>
  </w:style>
  <w:style w:type="paragraph" w:styleId="aa">
    <w:name w:val="List Paragraph"/>
    <w:basedOn w:val="a"/>
    <w:uiPriority w:val="34"/>
    <w:qFormat/>
    <w:rsid w:val="00AA72A9"/>
    <w:pPr>
      <w:ind w:left="720"/>
      <w:contextualSpacing/>
    </w:pPr>
  </w:style>
  <w:style w:type="paragraph" w:styleId="ab">
    <w:name w:val="Body Text"/>
    <w:basedOn w:val="a"/>
    <w:link w:val="ac"/>
    <w:uiPriority w:val="99"/>
    <w:unhideWhenUsed/>
    <w:rsid w:val="007A6AF3"/>
    <w:pPr>
      <w:spacing w:after="120"/>
    </w:pPr>
  </w:style>
  <w:style w:type="character" w:customStyle="1" w:styleId="ac">
    <w:name w:val="Основной текст Знак"/>
    <w:basedOn w:val="a0"/>
    <w:link w:val="ab"/>
    <w:uiPriority w:val="99"/>
    <w:rsid w:val="007A6AF3"/>
    <w:rPr>
      <w:rFonts w:ascii="Times New Roman" w:eastAsia="Times New Roman" w:hAnsi="Times New Roman" w:cs="Times New Roman"/>
      <w:lang w:eastAsia="ru-RU"/>
    </w:rPr>
  </w:style>
  <w:style w:type="paragraph" w:styleId="22">
    <w:name w:val="Body Text 2"/>
    <w:basedOn w:val="a"/>
    <w:link w:val="23"/>
    <w:rsid w:val="007A6AF3"/>
    <w:pPr>
      <w:spacing w:after="120" w:line="480" w:lineRule="auto"/>
    </w:pPr>
    <w:rPr>
      <w:rFonts w:ascii="Calibri" w:hAnsi="Calibri"/>
    </w:rPr>
  </w:style>
  <w:style w:type="character" w:customStyle="1" w:styleId="23">
    <w:name w:val="Основной текст 2 Знак"/>
    <w:basedOn w:val="a0"/>
    <w:link w:val="22"/>
    <w:rsid w:val="007A6AF3"/>
    <w:rPr>
      <w:rFonts w:ascii="Calibri" w:eastAsia="Times New Roman" w:hAnsi="Calibri" w:cs="Times New Roman"/>
      <w:lang w:eastAsia="ru-RU"/>
    </w:rPr>
  </w:style>
  <w:style w:type="paragraph" w:customStyle="1" w:styleId="3">
    <w:name w:val="3 Список"/>
    <w:basedOn w:val="a"/>
    <w:rsid w:val="00141D5B"/>
    <w:pPr>
      <w:numPr>
        <w:numId w:val="1"/>
      </w:numPr>
      <w:tabs>
        <w:tab w:val="left" w:pos="426"/>
      </w:tabs>
      <w:spacing w:after="0" w:line="360" w:lineRule="auto"/>
      <w:ind w:left="426" w:hanging="426"/>
      <w:jc w:val="both"/>
    </w:pPr>
    <w:rPr>
      <w:sz w:val="26"/>
    </w:rPr>
  </w:style>
  <w:style w:type="paragraph" w:customStyle="1" w:styleId="13-">
    <w:name w:val="13-центр"/>
    <w:next w:val="a"/>
    <w:link w:val="13-0"/>
    <w:qFormat/>
    <w:rsid w:val="00141D5B"/>
    <w:pPr>
      <w:spacing w:before="240" w:after="120" w:line="360" w:lineRule="auto"/>
      <w:ind w:firstLine="709"/>
      <w:jc w:val="center"/>
    </w:pPr>
    <w:rPr>
      <w:rFonts w:ascii="Times New Roman" w:eastAsia="Times New Roman" w:hAnsi="Times New Roman" w:cs="Times New Roman"/>
      <w:b/>
      <w:sz w:val="26"/>
      <w:lang w:eastAsia="ru-RU"/>
    </w:rPr>
  </w:style>
  <w:style w:type="character" w:customStyle="1" w:styleId="13-0">
    <w:name w:val="13-центр Знак"/>
    <w:link w:val="13-"/>
    <w:rsid w:val="00141D5B"/>
    <w:rPr>
      <w:rFonts w:ascii="Times New Roman" w:eastAsia="Times New Roman" w:hAnsi="Times New Roman" w:cs="Times New Roman"/>
      <w:b/>
      <w:sz w:val="26"/>
      <w:lang w:eastAsia="ru-RU"/>
    </w:rPr>
  </w:style>
  <w:style w:type="paragraph" w:customStyle="1" w:styleId="1">
    <w:name w:val="1 список"/>
    <w:basedOn w:val="aa"/>
    <w:link w:val="12"/>
    <w:qFormat/>
    <w:rsid w:val="00141D5B"/>
    <w:pPr>
      <w:numPr>
        <w:numId w:val="2"/>
      </w:numPr>
      <w:spacing w:after="0" w:line="240" w:lineRule="auto"/>
      <w:jc w:val="both"/>
    </w:pPr>
    <w:rPr>
      <w:rFonts w:eastAsia="Calibri"/>
      <w:sz w:val="26"/>
    </w:rPr>
  </w:style>
  <w:style w:type="character" w:customStyle="1" w:styleId="12">
    <w:name w:val="1 список Знак"/>
    <w:link w:val="1"/>
    <w:rsid w:val="00141D5B"/>
    <w:rPr>
      <w:rFonts w:ascii="Times New Roman" w:eastAsia="Calibri" w:hAnsi="Times New Roman" w:cs="Times New Roman"/>
      <w:sz w:val="26"/>
      <w:lang w:eastAsia="ru-RU"/>
    </w:rPr>
  </w:style>
  <w:style w:type="paragraph" w:customStyle="1" w:styleId="Style13">
    <w:name w:val="Style13"/>
    <w:basedOn w:val="a"/>
    <w:uiPriority w:val="99"/>
    <w:rsid w:val="00141D5B"/>
    <w:pPr>
      <w:spacing w:after="0" w:line="326" w:lineRule="exact"/>
      <w:ind w:firstLine="701"/>
      <w:jc w:val="both"/>
    </w:pPr>
    <w:rPr>
      <w:sz w:val="26"/>
    </w:rPr>
  </w:style>
  <w:style w:type="paragraph" w:styleId="32">
    <w:name w:val="Body Text Indent 3"/>
    <w:basedOn w:val="a"/>
    <w:link w:val="33"/>
    <w:uiPriority w:val="99"/>
    <w:semiHidden/>
    <w:unhideWhenUsed/>
    <w:rsid w:val="006A3500"/>
    <w:pPr>
      <w:spacing w:after="120"/>
      <w:ind w:left="283"/>
    </w:pPr>
    <w:rPr>
      <w:sz w:val="16"/>
      <w:szCs w:val="16"/>
    </w:rPr>
  </w:style>
  <w:style w:type="character" w:customStyle="1" w:styleId="33">
    <w:name w:val="Основной текст с отступом 3 Знак"/>
    <w:basedOn w:val="a0"/>
    <w:link w:val="32"/>
    <w:uiPriority w:val="99"/>
    <w:semiHidden/>
    <w:rsid w:val="006A3500"/>
    <w:rPr>
      <w:rFonts w:ascii="Times New Roman" w:eastAsia="Times New Roman" w:hAnsi="Times New Roman" w:cs="Times New Roman"/>
      <w:sz w:val="16"/>
      <w:szCs w:val="16"/>
      <w:lang w:eastAsia="ru-RU"/>
    </w:rPr>
  </w:style>
  <w:style w:type="paragraph" w:styleId="24">
    <w:name w:val="Body Text Indent 2"/>
    <w:basedOn w:val="a"/>
    <w:link w:val="25"/>
    <w:unhideWhenUsed/>
    <w:rsid w:val="006A3500"/>
    <w:pPr>
      <w:spacing w:after="120" w:line="480" w:lineRule="auto"/>
      <w:ind w:left="283"/>
    </w:pPr>
  </w:style>
  <w:style w:type="character" w:customStyle="1" w:styleId="25">
    <w:name w:val="Основной текст с отступом 2 Знак"/>
    <w:basedOn w:val="a0"/>
    <w:link w:val="24"/>
    <w:rsid w:val="006A3500"/>
    <w:rPr>
      <w:rFonts w:ascii="Times New Roman" w:eastAsia="Times New Roman" w:hAnsi="Times New Roman" w:cs="Times New Roman"/>
      <w:lang w:eastAsia="ru-RU"/>
    </w:rPr>
  </w:style>
  <w:style w:type="paragraph" w:customStyle="1" w:styleId="ad">
    <w:basedOn w:val="a"/>
    <w:next w:val="ae"/>
    <w:link w:val="af"/>
    <w:qFormat/>
    <w:rsid w:val="006A3500"/>
    <w:pPr>
      <w:spacing w:after="0" w:line="360" w:lineRule="auto"/>
      <w:jc w:val="center"/>
    </w:pPr>
    <w:rPr>
      <w:b/>
      <w:sz w:val="32"/>
      <w:szCs w:val="24"/>
    </w:rPr>
  </w:style>
  <w:style w:type="character" w:customStyle="1" w:styleId="af">
    <w:name w:val="Название Знак"/>
    <w:link w:val="ad"/>
    <w:rsid w:val="006A3500"/>
    <w:rPr>
      <w:rFonts w:ascii="Times New Roman" w:eastAsia="Times New Roman" w:hAnsi="Times New Roman"/>
      <w:b/>
      <w:sz w:val="32"/>
      <w:szCs w:val="24"/>
    </w:rPr>
  </w:style>
  <w:style w:type="paragraph" w:styleId="ae">
    <w:name w:val="Title"/>
    <w:basedOn w:val="a"/>
    <w:next w:val="a"/>
    <w:link w:val="af0"/>
    <w:uiPriority w:val="10"/>
    <w:qFormat/>
    <w:rsid w:val="006A350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0">
    <w:name w:val="Заголовок Знак"/>
    <w:basedOn w:val="a0"/>
    <w:link w:val="ae"/>
    <w:uiPriority w:val="10"/>
    <w:rsid w:val="006A3500"/>
    <w:rPr>
      <w:rFonts w:asciiTheme="majorHAnsi" w:eastAsiaTheme="majorEastAsia" w:hAnsiTheme="majorHAnsi" w:cstheme="majorBidi"/>
      <w:spacing w:val="-10"/>
      <w:kern w:val="28"/>
      <w:sz w:val="56"/>
      <w:szCs w:val="56"/>
      <w:lang w:eastAsia="ru-RU"/>
    </w:rPr>
  </w:style>
  <w:style w:type="character" w:styleId="af1">
    <w:name w:val="Strong"/>
    <w:basedOn w:val="a0"/>
    <w:uiPriority w:val="22"/>
    <w:qFormat/>
    <w:rsid w:val="00D34C89"/>
    <w:rPr>
      <w:b/>
      <w:bCs/>
    </w:rPr>
  </w:style>
  <w:style w:type="character" w:styleId="af2">
    <w:name w:val="Hyperlink"/>
    <w:basedOn w:val="a0"/>
    <w:uiPriority w:val="99"/>
    <w:unhideWhenUsed/>
    <w:rsid w:val="00D34C89"/>
    <w:rPr>
      <w:color w:val="0000FF"/>
      <w:u w:val="single"/>
    </w:rPr>
  </w:style>
  <w:style w:type="character" w:customStyle="1" w:styleId="w">
    <w:name w:val="w"/>
    <w:basedOn w:val="a0"/>
    <w:rsid w:val="00D34C89"/>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Знак Знак Знак Знак"/>
    <w:basedOn w:val="a"/>
    <w:uiPriority w:val="99"/>
    <w:unhideWhenUsed/>
    <w:rsid w:val="0082338A"/>
    <w:pPr>
      <w:spacing w:before="100" w:beforeAutospacing="1" w:after="100" w:afterAutospacing="1" w:line="240" w:lineRule="auto"/>
    </w:pPr>
    <w:rPr>
      <w:sz w:val="24"/>
      <w:szCs w:val="24"/>
    </w:rPr>
  </w:style>
  <w:style w:type="paragraph" w:customStyle="1" w:styleId="p1">
    <w:name w:val="p1"/>
    <w:basedOn w:val="a"/>
    <w:rsid w:val="00AE1681"/>
    <w:pPr>
      <w:spacing w:before="100" w:beforeAutospacing="1" w:after="100" w:afterAutospacing="1" w:line="240" w:lineRule="auto"/>
    </w:pPr>
    <w:rPr>
      <w:sz w:val="24"/>
      <w:szCs w:val="24"/>
    </w:rPr>
  </w:style>
  <w:style w:type="paragraph" w:customStyle="1" w:styleId="body-no-abz">
    <w:name w:val="body-no-abz"/>
    <w:basedOn w:val="a"/>
    <w:rsid w:val="00AE1681"/>
    <w:pPr>
      <w:spacing w:before="100" w:beforeAutospacing="1" w:after="100" w:afterAutospacing="1" w:line="240" w:lineRule="auto"/>
    </w:pPr>
    <w:rPr>
      <w:sz w:val="24"/>
      <w:szCs w:val="24"/>
    </w:rPr>
  </w:style>
  <w:style w:type="character" w:customStyle="1" w:styleId="pragmatica-sp">
    <w:name w:val="pragmatica-sp"/>
    <w:basedOn w:val="a0"/>
    <w:rsid w:val="00AE1681"/>
  </w:style>
  <w:style w:type="paragraph" w:customStyle="1" w:styleId="body">
    <w:name w:val="body"/>
    <w:basedOn w:val="a"/>
    <w:rsid w:val="00AE1681"/>
    <w:pPr>
      <w:spacing w:before="100" w:beforeAutospacing="1" w:after="100" w:afterAutospacing="1" w:line="240" w:lineRule="auto"/>
    </w:pPr>
    <w:rPr>
      <w:sz w:val="24"/>
      <w:szCs w:val="24"/>
    </w:rPr>
  </w:style>
  <w:style w:type="paragraph" w:customStyle="1" w:styleId="osnov">
    <w:name w:val="osnov"/>
    <w:basedOn w:val="a"/>
    <w:rsid w:val="007073A2"/>
    <w:pPr>
      <w:spacing w:before="100" w:beforeAutospacing="1" w:after="100" w:afterAutospacing="1" w:line="240" w:lineRule="auto"/>
    </w:pPr>
    <w:rPr>
      <w:sz w:val="24"/>
      <w:szCs w:val="24"/>
    </w:rPr>
  </w:style>
  <w:style w:type="character" w:customStyle="1" w:styleId="20">
    <w:name w:val="Заголовок 2 Знак"/>
    <w:basedOn w:val="a0"/>
    <w:link w:val="2"/>
    <w:uiPriority w:val="9"/>
    <w:rsid w:val="007073A2"/>
    <w:rPr>
      <w:rFonts w:ascii="Times New Roman" w:eastAsia="Times New Roman" w:hAnsi="Times New Roman" w:cs="Times New Roman"/>
      <w:b/>
      <w:bCs/>
      <w:sz w:val="36"/>
      <w:szCs w:val="36"/>
      <w:lang w:eastAsia="ru-RU"/>
    </w:rPr>
  </w:style>
  <w:style w:type="character" w:customStyle="1" w:styleId="31">
    <w:name w:val="Заголовок 3 Знак"/>
    <w:basedOn w:val="a0"/>
    <w:link w:val="30"/>
    <w:uiPriority w:val="9"/>
    <w:semiHidden/>
    <w:rsid w:val="007073A2"/>
    <w:rPr>
      <w:rFonts w:asciiTheme="majorHAnsi" w:eastAsiaTheme="majorEastAsia" w:hAnsiTheme="majorHAnsi" w:cstheme="majorBidi"/>
      <w:color w:val="1F4D78" w:themeColor="accent1" w:themeShade="7F"/>
      <w:sz w:val="24"/>
      <w:szCs w:val="24"/>
      <w:lang w:eastAsia="ru-RU"/>
    </w:rPr>
  </w:style>
  <w:style w:type="character" w:styleId="af4">
    <w:name w:val="Emphasis"/>
    <w:basedOn w:val="a0"/>
    <w:uiPriority w:val="20"/>
    <w:qFormat/>
    <w:rsid w:val="009B45F4"/>
    <w:rPr>
      <w:i/>
      <w:iCs/>
    </w:rPr>
  </w:style>
  <w:style w:type="character" w:customStyle="1" w:styleId="italic">
    <w:name w:val="italic"/>
    <w:basedOn w:val="a0"/>
    <w:rsid w:val="00B54A06"/>
  </w:style>
  <w:style w:type="paragraph" w:customStyle="1" w:styleId="13">
    <w:name w:val="Абзац списка1"/>
    <w:basedOn w:val="a"/>
    <w:rsid w:val="003D5C3C"/>
    <w:pPr>
      <w:ind w:left="720"/>
      <w:contextualSpacing/>
    </w:pPr>
    <w:rPr>
      <w:rFonts w:ascii="Calibri" w:hAnsi="Calibri"/>
    </w:rPr>
  </w:style>
  <w:style w:type="character" w:customStyle="1" w:styleId="11">
    <w:name w:val="Заголовок 1 Знак"/>
    <w:basedOn w:val="a0"/>
    <w:link w:val="10"/>
    <w:uiPriority w:val="9"/>
    <w:rsid w:val="006C6E36"/>
    <w:rPr>
      <w:rFonts w:asciiTheme="majorHAnsi" w:eastAsiaTheme="majorEastAsia" w:hAnsiTheme="majorHAnsi" w:cstheme="majorBidi"/>
      <w:color w:val="2E74B5" w:themeColor="accent1" w:themeShade="BF"/>
      <w:sz w:val="32"/>
      <w:szCs w:val="32"/>
      <w:lang w:eastAsia="ru-RU"/>
    </w:rPr>
  </w:style>
  <w:style w:type="paragraph" w:customStyle="1" w:styleId="40">
    <w:name w:val="40"/>
    <w:basedOn w:val="a"/>
    <w:rsid w:val="00495C16"/>
    <w:pPr>
      <w:spacing w:before="100" w:beforeAutospacing="1" w:after="100" w:afterAutospacing="1" w:line="240" w:lineRule="auto"/>
    </w:pPr>
    <w:rPr>
      <w:sz w:val="24"/>
      <w:szCs w:val="24"/>
    </w:rPr>
  </w:style>
  <w:style w:type="table" w:styleId="af5">
    <w:name w:val="Table Grid"/>
    <w:basedOn w:val="a1"/>
    <w:uiPriority w:val="39"/>
    <w:rsid w:val="00AE6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ber">
    <w:name w:val="subber"/>
    <w:basedOn w:val="a0"/>
    <w:rsid w:val="00FA6035"/>
  </w:style>
  <w:style w:type="character" w:customStyle="1" w:styleId="buy-list">
    <w:name w:val="buy-list"/>
    <w:basedOn w:val="a0"/>
    <w:rsid w:val="00FA6035"/>
  </w:style>
  <w:style w:type="paragraph" w:styleId="z-">
    <w:name w:val="HTML Top of Form"/>
    <w:basedOn w:val="a"/>
    <w:next w:val="a"/>
    <w:link w:val="z-0"/>
    <w:hidden/>
    <w:uiPriority w:val="99"/>
    <w:semiHidden/>
    <w:unhideWhenUsed/>
    <w:rsid w:val="00FA6035"/>
    <w:pPr>
      <w:pBdr>
        <w:bottom w:val="single" w:sz="6" w:space="1" w:color="auto"/>
      </w:pBdr>
      <w:spacing w:after="0" w:line="240" w:lineRule="auto"/>
      <w:jc w:val="center"/>
    </w:pPr>
    <w:rPr>
      <w:rFonts w:ascii="Arial" w:hAnsi="Arial" w:cs="Arial"/>
      <w:vanish/>
      <w:sz w:val="16"/>
      <w:szCs w:val="16"/>
    </w:rPr>
  </w:style>
  <w:style w:type="character" w:customStyle="1" w:styleId="z-0">
    <w:name w:val="z-Начало формы Знак"/>
    <w:basedOn w:val="a0"/>
    <w:link w:val="z-"/>
    <w:uiPriority w:val="99"/>
    <w:semiHidden/>
    <w:rsid w:val="00FA6035"/>
    <w:rPr>
      <w:rFonts w:ascii="Arial" w:eastAsia="Times New Roman" w:hAnsi="Arial" w:cs="Arial"/>
      <w:vanish/>
      <w:sz w:val="16"/>
      <w:szCs w:val="16"/>
      <w:lang w:eastAsia="ru-RU"/>
    </w:rPr>
  </w:style>
  <w:style w:type="character" w:customStyle="1" w:styleId="read-btn">
    <w:name w:val="read-btn"/>
    <w:basedOn w:val="a0"/>
    <w:rsid w:val="00FA6035"/>
  </w:style>
  <w:style w:type="paragraph" w:styleId="z-1">
    <w:name w:val="HTML Bottom of Form"/>
    <w:basedOn w:val="a"/>
    <w:next w:val="a"/>
    <w:link w:val="z-2"/>
    <w:hidden/>
    <w:uiPriority w:val="99"/>
    <w:semiHidden/>
    <w:unhideWhenUsed/>
    <w:rsid w:val="00FA6035"/>
    <w:pPr>
      <w:pBdr>
        <w:top w:val="single" w:sz="6" w:space="1" w:color="auto"/>
      </w:pBdr>
      <w:spacing w:after="0" w:line="240" w:lineRule="auto"/>
      <w:jc w:val="center"/>
    </w:pPr>
    <w:rPr>
      <w:rFonts w:ascii="Arial" w:hAnsi="Arial" w:cs="Arial"/>
      <w:vanish/>
      <w:sz w:val="16"/>
      <w:szCs w:val="16"/>
    </w:rPr>
  </w:style>
  <w:style w:type="character" w:customStyle="1" w:styleId="z-2">
    <w:name w:val="z-Конец формы Знак"/>
    <w:basedOn w:val="a0"/>
    <w:link w:val="z-1"/>
    <w:uiPriority w:val="99"/>
    <w:semiHidden/>
    <w:rsid w:val="00FA6035"/>
    <w:rPr>
      <w:rFonts w:ascii="Arial" w:eastAsia="Times New Roman" w:hAnsi="Arial" w:cs="Arial"/>
      <w:vanish/>
      <w:sz w:val="16"/>
      <w:szCs w:val="16"/>
      <w:lang w:eastAsia="ru-RU"/>
    </w:rPr>
  </w:style>
  <w:style w:type="character" w:customStyle="1" w:styleId="info">
    <w:name w:val="info"/>
    <w:basedOn w:val="a0"/>
    <w:rsid w:val="00FA6035"/>
  </w:style>
  <w:style w:type="character" w:customStyle="1" w:styleId="hl">
    <w:name w:val="hl"/>
    <w:basedOn w:val="a0"/>
    <w:rsid w:val="00217147"/>
  </w:style>
  <w:style w:type="paragraph" w:customStyle="1" w:styleId="block">
    <w:name w:val="block"/>
    <w:basedOn w:val="a"/>
    <w:rsid w:val="003A215E"/>
    <w:pPr>
      <w:spacing w:before="100" w:beforeAutospacing="1" w:after="100" w:afterAutospacing="1" w:line="240" w:lineRule="auto"/>
    </w:pPr>
    <w:rPr>
      <w:sz w:val="24"/>
      <w:szCs w:val="24"/>
    </w:rPr>
  </w:style>
  <w:style w:type="paragraph" w:styleId="af6">
    <w:name w:val="No Spacing"/>
    <w:link w:val="af7"/>
    <w:uiPriority w:val="1"/>
    <w:qFormat/>
    <w:rsid w:val="00124981"/>
    <w:pPr>
      <w:spacing w:after="0" w:line="240" w:lineRule="auto"/>
    </w:pPr>
    <w:rPr>
      <w:rFonts w:eastAsiaTheme="minorEastAsia"/>
      <w:lang w:eastAsia="ru-RU"/>
    </w:rPr>
  </w:style>
  <w:style w:type="character" w:customStyle="1" w:styleId="af7">
    <w:name w:val="Без интервала Знак"/>
    <w:link w:val="af6"/>
    <w:uiPriority w:val="1"/>
    <w:rsid w:val="00124981"/>
    <w:rPr>
      <w:rFonts w:eastAsiaTheme="minorEastAsia"/>
      <w:lang w:eastAsia="ru-RU"/>
    </w:rPr>
  </w:style>
  <w:style w:type="paragraph" w:customStyle="1" w:styleId="c1">
    <w:name w:val="c1"/>
    <w:basedOn w:val="a"/>
    <w:rsid w:val="00F419E5"/>
    <w:pPr>
      <w:spacing w:before="100" w:beforeAutospacing="1" w:after="100" w:afterAutospacing="1" w:line="240" w:lineRule="auto"/>
    </w:pPr>
    <w:rPr>
      <w:sz w:val="24"/>
      <w:szCs w:val="24"/>
    </w:rPr>
  </w:style>
  <w:style w:type="character" w:customStyle="1" w:styleId="c0">
    <w:name w:val="c0"/>
    <w:basedOn w:val="a0"/>
    <w:rsid w:val="00F419E5"/>
  </w:style>
  <w:style w:type="numbering" w:customStyle="1" w:styleId="14">
    <w:name w:val="Нет списка1"/>
    <w:next w:val="a2"/>
    <w:uiPriority w:val="99"/>
    <w:semiHidden/>
    <w:unhideWhenUsed/>
    <w:rsid w:val="008402A1"/>
  </w:style>
  <w:style w:type="paragraph" w:customStyle="1" w:styleId="15">
    <w:name w:val="Обычный1"/>
    <w:rsid w:val="008402A1"/>
    <w:pPr>
      <w:spacing w:after="0" w:line="240" w:lineRule="auto"/>
      <w:ind w:firstLine="567"/>
      <w:jc w:val="both"/>
    </w:pPr>
    <w:rPr>
      <w:rFonts w:ascii="Times New Roman" w:eastAsia="Times New Roman" w:hAnsi="Times New Roman" w:cs="Times New Roman"/>
      <w:sz w:val="28"/>
      <w:szCs w:val="20"/>
      <w:lang w:eastAsia="ko-KR"/>
    </w:rPr>
  </w:style>
  <w:style w:type="paragraph" w:styleId="af8">
    <w:name w:val="Balloon Text"/>
    <w:basedOn w:val="a"/>
    <w:link w:val="af9"/>
    <w:uiPriority w:val="99"/>
    <w:semiHidden/>
    <w:unhideWhenUsed/>
    <w:rsid w:val="008402A1"/>
    <w:pPr>
      <w:spacing w:after="0" w:line="240" w:lineRule="auto"/>
    </w:pPr>
    <w:rPr>
      <w:rFonts w:ascii="Tahoma" w:hAnsi="Tahoma" w:cs="Tahoma"/>
      <w:sz w:val="16"/>
      <w:szCs w:val="16"/>
    </w:rPr>
  </w:style>
  <w:style w:type="character" w:customStyle="1" w:styleId="af9">
    <w:name w:val="Текст выноски Знак"/>
    <w:basedOn w:val="a0"/>
    <w:link w:val="af8"/>
    <w:uiPriority w:val="99"/>
    <w:semiHidden/>
    <w:rsid w:val="008402A1"/>
    <w:rPr>
      <w:rFonts w:ascii="Tahoma" w:eastAsia="Times New Roman" w:hAnsi="Tahoma" w:cs="Tahoma"/>
      <w:sz w:val="16"/>
      <w:szCs w:val="16"/>
      <w:lang w:eastAsia="ru-RU"/>
    </w:rPr>
  </w:style>
  <w:style w:type="paragraph" w:customStyle="1" w:styleId="26">
    <w:name w:val="Обычный2"/>
    <w:rsid w:val="008402A1"/>
    <w:pPr>
      <w:widowControl w:val="0"/>
      <w:spacing w:after="0" w:line="320" w:lineRule="auto"/>
      <w:ind w:firstLine="480"/>
    </w:pPr>
    <w:rPr>
      <w:rFonts w:ascii="Times New Roman" w:eastAsia="Times New Roman" w:hAnsi="Times New Roman" w:cs="Times New Roman"/>
      <w:snapToGrid w:val="0"/>
      <w:sz w:val="1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9829">
      <w:bodyDiv w:val="1"/>
      <w:marLeft w:val="0"/>
      <w:marRight w:val="0"/>
      <w:marTop w:val="0"/>
      <w:marBottom w:val="0"/>
      <w:divBdr>
        <w:top w:val="none" w:sz="0" w:space="0" w:color="auto"/>
        <w:left w:val="none" w:sz="0" w:space="0" w:color="auto"/>
        <w:bottom w:val="none" w:sz="0" w:space="0" w:color="auto"/>
        <w:right w:val="none" w:sz="0" w:space="0" w:color="auto"/>
      </w:divBdr>
    </w:div>
    <w:div w:id="1133499">
      <w:bodyDiv w:val="1"/>
      <w:marLeft w:val="0"/>
      <w:marRight w:val="0"/>
      <w:marTop w:val="0"/>
      <w:marBottom w:val="0"/>
      <w:divBdr>
        <w:top w:val="none" w:sz="0" w:space="0" w:color="auto"/>
        <w:left w:val="none" w:sz="0" w:space="0" w:color="auto"/>
        <w:bottom w:val="none" w:sz="0" w:space="0" w:color="auto"/>
        <w:right w:val="none" w:sz="0" w:space="0" w:color="auto"/>
      </w:divBdr>
    </w:div>
    <w:div w:id="27684129">
      <w:bodyDiv w:val="1"/>
      <w:marLeft w:val="0"/>
      <w:marRight w:val="0"/>
      <w:marTop w:val="0"/>
      <w:marBottom w:val="0"/>
      <w:divBdr>
        <w:top w:val="none" w:sz="0" w:space="0" w:color="auto"/>
        <w:left w:val="none" w:sz="0" w:space="0" w:color="auto"/>
        <w:bottom w:val="none" w:sz="0" w:space="0" w:color="auto"/>
        <w:right w:val="none" w:sz="0" w:space="0" w:color="auto"/>
      </w:divBdr>
    </w:div>
    <w:div w:id="42144067">
      <w:bodyDiv w:val="1"/>
      <w:marLeft w:val="0"/>
      <w:marRight w:val="0"/>
      <w:marTop w:val="0"/>
      <w:marBottom w:val="0"/>
      <w:divBdr>
        <w:top w:val="none" w:sz="0" w:space="0" w:color="auto"/>
        <w:left w:val="none" w:sz="0" w:space="0" w:color="auto"/>
        <w:bottom w:val="none" w:sz="0" w:space="0" w:color="auto"/>
        <w:right w:val="none" w:sz="0" w:space="0" w:color="auto"/>
      </w:divBdr>
    </w:div>
    <w:div w:id="78412870">
      <w:bodyDiv w:val="1"/>
      <w:marLeft w:val="0"/>
      <w:marRight w:val="0"/>
      <w:marTop w:val="0"/>
      <w:marBottom w:val="0"/>
      <w:divBdr>
        <w:top w:val="none" w:sz="0" w:space="0" w:color="auto"/>
        <w:left w:val="none" w:sz="0" w:space="0" w:color="auto"/>
        <w:bottom w:val="none" w:sz="0" w:space="0" w:color="auto"/>
        <w:right w:val="none" w:sz="0" w:space="0" w:color="auto"/>
      </w:divBdr>
    </w:div>
    <w:div w:id="123275303">
      <w:bodyDiv w:val="1"/>
      <w:marLeft w:val="0"/>
      <w:marRight w:val="0"/>
      <w:marTop w:val="0"/>
      <w:marBottom w:val="0"/>
      <w:divBdr>
        <w:top w:val="none" w:sz="0" w:space="0" w:color="auto"/>
        <w:left w:val="none" w:sz="0" w:space="0" w:color="auto"/>
        <w:bottom w:val="none" w:sz="0" w:space="0" w:color="auto"/>
        <w:right w:val="none" w:sz="0" w:space="0" w:color="auto"/>
      </w:divBdr>
    </w:div>
    <w:div w:id="134954183">
      <w:bodyDiv w:val="1"/>
      <w:marLeft w:val="0"/>
      <w:marRight w:val="0"/>
      <w:marTop w:val="0"/>
      <w:marBottom w:val="0"/>
      <w:divBdr>
        <w:top w:val="none" w:sz="0" w:space="0" w:color="auto"/>
        <w:left w:val="none" w:sz="0" w:space="0" w:color="auto"/>
        <w:bottom w:val="none" w:sz="0" w:space="0" w:color="auto"/>
        <w:right w:val="none" w:sz="0" w:space="0" w:color="auto"/>
      </w:divBdr>
    </w:div>
    <w:div w:id="186799333">
      <w:bodyDiv w:val="1"/>
      <w:marLeft w:val="0"/>
      <w:marRight w:val="0"/>
      <w:marTop w:val="0"/>
      <w:marBottom w:val="0"/>
      <w:divBdr>
        <w:top w:val="none" w:sz="0" w:space="0" w:color="auto"/>
        <w:left w:val="none" w:sz="0" w:space="0" w:color="auto"/>
        <w:bottom w:val="none" w:sz="0" w:space="0" w:color="auto"/>
        <w:right w:val="none" w:sz="0" w:space="0" w:color="auto"/>
      </w:divBdr>
    </w:div>
    <w:div w:id="197551109">
      <w:bodyDiv w:val="1"/>
      <w:marLeft w:val="0"/>
      <w:marRight w:val="0"/>
      <w:marTop w:val="0"/>
      <w:marBottom w:val="0"/>
      <w:divBdr>
        <w:top w:val="none" w:sz="0" w:space="0" w:color="auto"/>
        <w:left w:val="none" w:sz="0" w:space="0" w:color="auto"/>
        <w:bottom w:val="none" w:sz="0" w:space="0" w:color="auto"/>
        <w:right w:val="none" w:sz="0" w:space="0" w:color="auto"/>
      </w:divBdr>
    </w:div>
    <w:div w:id="204684678">
      <w:bodyDiv w:val="1"/>
      <w:marLeft w:val="0"/>
      <w:marRight w:val="0"/>
      <w:marTop w:val="0"/>
      <w:marBottom w:val="0"/>
      <w:divBdr>
        <w:top w:val="none" w:sz="0" w:space="0" w:color="auto"/>
        <w:left w:val="none" w:sz="0" w:space="0" w:color="auto"/>
        <w:bottom w:val="none" w:sz="0" w:space="0" w:color="auto"/>
        <w:right w:val="none" w:sz="0" w:space="0" w:color="auto"/>
      </w:divBdr>
    </w:div>
    <w:div w:id="252209060">
      <w:bodyDiv w:val="1"/>
      <w:marLeft w:val="0"/>
      <w:marRight w:val="0"/>
      <w:marTop w:val="0"/>
      <w:marBottom w:val="0"/>
      <w:divBdr>
        <w:top w:val="none" w:sz="0" w:space="0" w:color="auto"/>
        <w:left w:val="none" w:sz="0" w:space="0" w:color="auto"/>
        <w:bottom w:val="none" w:sz="0" w:space="0" w:color="auto"/>
        <w:right w:val="none" w:sz="0" w:space="0" w:color="auto"/>
      </w:divBdr>
    </w:div>
    <w:div w:id="275256884">
      <w:bodyDiv w:val="1"/>
      <w:marLeft w:val="0"/>
      <w:marRight w:val="0"/>
      <w:marTop w:val="0"/>
      <w:marBottom w:val="0"/>
      <w:divBdr>
        <w:top w:val="none" w:sz="0" w:space="0" w:color="auto"/>
        <w:left w:val="none" w:sz="0" w:space="0" w:color="auto"/>
        <w:bottom w:val="none" w:sz="0" w:space="0" w:color="auto"/>
        <w:right w:val="none" w:sz="0" w:space="0" w:color="auto"/>
      </w:divBdr>
    </w:div>
    <w:div w:id="295722886">
      <w:bodyDiv w:val="1"/>
      <w:marLeft w:val="0"/>
      <w:marRight w:val="0"/>
      <w:marTop w:val="0"/>
      <w:marBottom w:val="0"/>
      <w:divBdr>
        <w:top w:val="none" w:sz="0" w:space="0" w:color="auto"/>
        <w:left w:val="none" w:sz="0" w:space="0" w:color="auto"/>
        <w:bottom w:val="none" w:sz="0" w:space="0" w:color="auto"/>
        <w:right w:val="none" w:sz="0" w:space="0" w:color="auto"/>
      </w:divBdr>
    </w:div>
    <w:div w:id="313262416">
      <w:bodyDiv w:val="1"/>
      <w:marLeft w:val="0"/>
      <w:marRight w:val="0"/>
      <w:marTop w:val="0"/>
      <w:marBottom w:val="0"/>
      <w:divBdr>
        <w:top w:val="none" w:sz="0" w:space="0" w:color="auto"/>
        <w:left w:val="none" w:sz="0" w:space="0" w:color="auto"/>
        <w:bottom w:val="none" w:sz="0" w:space="0" w:color="auto"/>
        <w:right w:val="none" w:sz="0" w:space="0" w:color="auto"/>
      </w:divBdr>
    </w:div>
    <w:div w:id="345979979">
      <w:bodyDiv w:val="1"/>
      <w:marLeft w:val="0"/>
      <w:marRight w:val="0"/>
      <w:marTop w:val="0"/>
      <w:marBottom w:val="0"/>
      <w:divBdr>
        <w:top w:val="none" w:sz="0" w:space="0" w:color="auto"/>
        <w:left w:val="none" w:sz="0" w:space="0" w:color="auto"/>
        <w:bottom w:val="none" w:sz="0" w:space="0" w:color="auto"/>
        <w:right w:val="none" w:sz="0" w:space="0" w:color="auto"/>
      </w:divBdr>
    </w:div>
    <w:div w:id="407119134">
      <w:bodyDiv w:val="1"/>
      <w:marLeft w:val="0"/>
      <w:marRight w:val="0"/>
      <w:marTop w:val="0"/>
      <w:marBottom w:val="0"/>
      <w:divBdr>
        <w:top w:val="none" w:sz="0" w:space="0" w:color="auto"/>
        <w:left w:val="none" w:sz="0" w:space="0" w:color="auto"/>
        <w:bottom w:val="none" w:sz="0" w:space="0" w:color="auto"/>
        <w:right w:val="none" w:sz="0" w:space="0" w:color="auto"/>
      </w:divBdr>
    </w:div>
    <w:div w:id="409471329">
      <w:bodyDiv w:val="1"/>
      <w:marLeft w:val="0"/>
      <w:marRight w:val="0"/>
      <w:marTop w:val="0"/>
      <w:marBottom w:val="0"/>
      <w:divBdr>
        <w:top w:val="none" w:sz="0" w:space="0" w:color="auto"/>
        <w:left w:val="none" w:sz="0" w:space="0" w:color="auto"/>
        <w:bottom w:val="none" w:sz="0" w:space="0" w:color="auto"/>
        <w:right w:val="none" w:sz="0" w:space="0" w:color="auto"/>
      </w:divBdr>
    </w:div>
    <w:div w:id="424768109">
      <w:bodyDiv w:val="1"/>
      <w:marLeft w:val="0"/>
      <w:marRight w:val="0"/>
      <w:marTop w:val="0"/>
      <w:marBottom w:val="0"/>
      <w:divBdr>
        <w:top w:val="none" w:sz="0" w:space="0" w:color="auto"/>
        <w:left w:val="none" w:sz="0" w:space="0" w:color="auto"/>
        <w:bottom w:val="none" w:sz="0" w:space="0" w:color="auto"/>
        <w:right w:val="none" w:sz="0" w:space="0" w:color="auto"/>
      </w:divBdr>
    </w:div>
    <w:div w:id="442581635">
      <w:bodyDiv w:val="1"/>
      <w:marLeft w:val="0"/>
      <w:marRight w:val="0"/>
      <w:marTop w:val="0"/>
      <w:marBottom w:val="0"/>
      <w:divBdr>
        <w:top w:val="none" w:sz="0" w:space="0" w:color="auto"/>
        <w:left w:val="none" w:sz="0" w:space="0" w:color="auto"/>
        <w:bottom w:val="none" w:sz="0" w:space="0" w:color="auto"/>
        <w:right w:val="none" w:sz="0" w:space="0" w:color="auto"/>
      </w:divBdr>
      <w:divsChild>
        <w:div w:id="1077674054">
          <w:marLeft w:val="0"/>
          <w:marRight w:val="0"/>
          <w:marTop w:val="15"/>
          <w:marBottom w:val="0"/>
          <w:divBdr>
            <w:top w:val="none" w:sz="0" w:space="0" w:color="auto"/>
            <w:left w:val="none" w:sz="0" w:space="0" w:color="auto"/>
            <w:bottom w:val="none" w:sz="0" w:space="0" w:color="auto"/>
            <w:right w:val="none" w:sz="0" w:space="0" w:color="auto"/>
          </w:divBdr>
          <w:divsChild>
            <w:div w:id="1570113385">
              <w:marLeft w:val="0"/>
              <w:marRight w:val="0"/>
              <w:marTop w:val="0"/>
              <w:marBottom w:val="0"/>
              <w:divBdr>
                <w:top w:val="none" w:sz="0" w:space="0" w:color="auto"/>
                <w:left w:val="none" w:sz="0" w:space="0" w:color="auto"/>
                <w:bottom w:val="none" w:sz="0" w:space="0" w:color="auto"/>
                <w:right w:val="none" w:sz="0" w:space="0" w:color="auto"/>
              </w:divBdr>
              <w:divsChild>
                <w:div w:id="491876727">
                  <w:marLeft w:val="0"/>
                  <w:marRight w:val="0"/>
                  <w:marTop w:val="0"/>
                  <w:marBottom w:val="0"/>
                  <w:divBdr>
                    <w:top w:val="none" w:sz="0" w:space="0" w:color="auto"/>
                    <w:left w:val="none" w:sz="0" w:space="0" w:color="auto"/>
                    <w:bottom w:val="none" w:sz="0" w:space="0" w:color="auto"/>
                    <w:right w:val="none" w:sz="0" w:space="0" w:color="auto"/>
                  </w:divBdr>
                </w:div>
                <w:div w:id="2075666446">
                  <w:marLeft w:val="0"/>
                  <w:marRight w:val="0"/>
                  <w:marTop w:val="0"/>
                  <w:marBottom w:val="0"/>
                  <w:divBdr>
                    <w:top w:val="none" w:sz="0" w:space="0" w:color="auto"/>
                    <w:left w:val="none" w:sz="0" w:space="0" w:color="auto"/>
                    <w:bottom w:val="none" w:sz="0" w:space="0" w:color="auto"/>
                    <w:right w:val="none" w:sz="0" w:space="0" w:color="auto"/>
                  </w:divBdr>
                </w:div>
                <w:div w:id="1173029377">
                  <w:marLeft w:val="0"/>
                  <w:marRight w:val="0"/>
                  <w:marTop w:val="0"/>
                  <w:marBottom w:val="0"/>
                  <w:divBdr>
                    <w:top w:val="none" w:sz="0" w:space="0" w:color="auto"/>
                    <w:left w:val="none" w:sz="0" w:space="0" w:color="auto"/>
                    <w:bottom w:val="none" w:sz="0" w:space="0" w:color="auto"/>
                    <w:right w:val="none" w:sz="0" w:space="0" w:color="auto"/>
                  </w:divBdr>
                </w:div>
                <w:div w:id="1648782847">
                  <w:marLeft w:val="0"/>
                  <w:marRight w:val="0"/>
                  <w:marTop w:val="0"/>
                  <w:marBottom w:val="0"/>
                  <w:divBdr>
                    <w:top w:val="none" w:sz="0" w:space="0" w:color="auto"/>
                    <w:left w:val="none" w:sz="0" w:space="0" w:color="auto"/>
                    <w:bottom w:val="none" w:sz="0" w:space="0" w:color="auto"/>
                    <w:right w:val="none" w:sz="0" w:space="0" w:color="auto"/>
                  </w:divBdr>
                </w:div>
                <w:div w:id="1912811788">
                  <w:marLeft w:val="0"/>
                  <w:marRight w:val="0"/>
                  <w:marTop w:val="0"/>
                  <w:marBottom w:val="0"/>
                  <w:divBdr>
                    <w:top w:val="none" w:sz="0" w:space="0" w:color="auto"/>
                    <w:left w:val="none" w:sz="0" w:space="0" w:color="auto"/>
                    <w:bottom w:val="none" w:sz="0" w:space="0" w:color="auto"/>
                    <w:right w:val="none" w:sz="0" w:space="0" w:color="auto"/>
                  </w:divBdr>
                </w:div>
                <w:div w:id="838731909">
                  <w:marLeft w:val="0"/>
                  <w:marRight w:val="0"/>
                  <w:marTop w:val="0"/>
                  <w:marBottom w:val="0"/>
                  <w:divBdr>
                    <w:top w:val="none" w:sz="0" w:space="0" w:color="auto"/>
                    <w:left w:val="none" w:sz="0" w:space="0" w:color="auto"/>
                    <w:bottom w:val="none" w:sz="0" w:space="0" w:color="auto"/>
                    <w:right w:val="none" w:sz="0" w:space="0" w:color="auto"/>
                  </w:divBdr>
                </w:div>
                <w:div w:id="1757359748">
                  <w:marLeft w:val="0"/>
                  <w:marRight w:val="0"/>
                  <w:marTop w:val="0"/>
                  <w:marBottom w:val="0"/>
                  <w:divBdr>
                    <w:top w:val="none" w:sz="0" w:space="0" w:color="auto"/>
                    <w:left w:val="none" w:sz="0" w:space="0" w:color="auto"/>
                    <w:bottom w:val="none" w:sz="0" w:space="0" w:color="auto"/>
                    <w:right w:val="none" w:sz="0" w:space="0" w:color="auto"/>
                  </w:divBdr>
                </w:div>
                <w:div w:id="516894790">
                  <w:marLeft w:val="0"/>
                  <w:marRight w:val="0"/>
                  <w:marTop w:val="0"/>
                  <w:marBottom w:val="0"/>
                  <w:divBdr>
                    <w:top w:val="none" w:sz="0" w:space="0" w:color="auto"/>
                    <w:left w:val="none" w:sz="0" w:space="0" w:color="auto"/>
                    <w:bottom w:val="none" w:sz="0" w:space="0" w:color="auto"/>
                    <w:right w:val="none" w:sz="0" w:space="0" w:color="auto"/>
                  </w:divBdr>
                </w:div>
                <w:div w:id="73549048">
                  <w:marLeft w:val="0"/>
                  <w:marRight w:val="0"/>
                  <w:marTop w:val="0"/>
                  <w:marBottom w:val="0"/>
                  <w:divBdr>
                    <w:top w:val="none" w:sz="0" w:space="0" w:color="auto"/>
                    <w:left w:val="none" w:sz="0" w:space="0" w:color="auto"/>
                    <w:bottom w:val="none" w:sz="0" w:space="0" w:color="auto"/>
                    <w:right w:val="none" w:sz="0" w:space="0" w:color="auto"/>
                  </w:divBdr>
                </w:div>
                <w:div w:id="1805736517">
                  <w:marLeft w:val="0"/>
                  <w:marRight w:val="0"/>
                  <w:marTop w:val="0"/>
                  <w:marBottom w:val="0"/>
                  <w:divBdr>
                    <w:top w:val="none" w:sz="0" w:space="0" w:color="auto"/>
                    <w:left w:val="none" w:sz="0" w:space="0" w:color="auto"/>
                    <w:bottom w:val="none" w:sz="0" w:space="0" w:color="auto"/>
                    <w:right w:val="none" w:sz="0" w:space="0" w:color="auto"/>
                  </w:divBdr>
                </w:div>
                <w:div w:id="727802343">
                  <w:marLeft w:val="0"/>
                  <w:marRight w:val="0"/>
                  <w:marTop w:val="0"/>
                  <w:marBottom w:val="0"/>
                  <w:divBdr>
                    <w:top w:val="none" w:sz="0" w:space="0" w:color="auto"/>
                    <w:left w:val="none" w:sz="0" w:space="0" w:color="auto"/>
                    <w:bottom w:val="none" w:sz="0" w:space="0" w:color="auto"/>
                    <w:right w:val="none" w:sz="0" w:space="0" w:color="auto"/>
                  </w:divBdr>
                </w:div>
                <w:div w:id="224414819">
                  <w:marLeft w:val="0"/>
                  <w:marRight w:val="0"/>
                  <w:marTop w:val="0"/>
                  <w:marBottom w:val="0"/>
                  <w:divBdr>
                    <w:top w:val="none" w:sz="0" w:space="0" w:color="auto"/>
                    <w:left w:val="none" w:sz="0" w:space="0" w:color="auto"/>
                    <w:bottom w:val="none" w:sz="0" w:space="0" w:color="auto"/>
                    <w:right w:val="none" w:sz="0" w:space="0" w:color="auto"/>
                  </w:divBdr>
                </w:div>
                <w:div w:id="368534751">
                  <w:marLeft w:val="0"/>
                  <w:marRight w:val="0"/>
                  <w:marTop w:val="0"/>
                  <w:marBottom w:val="0"/>
                  <w:divBdr>
                    <w:top w:val="none" w:sz="0" w:space="0" w:color="auto"/>
                    <w:left w:val="none" w:sz="0" w:space="0" w:color="auto"/>
                    <w:bottom w:val="none" w:sz="0" w:space="0" w:color="auto"/>
                    <w:right w:val="none" w:sz="0" w:space="0" w:color="auto"/>
                  </w:divBdr>
                </w:div>
                <w:div w:id="1632514576">
                  <w:marLeft w:val="0"/>
                  <w:marRight w:val="0"/>
                  <w:marTop w:val="0"/>
                  <w:marBottom w:val="0"/>
                  <w:divBdr>
                    <w:top w:val="none" w:sz="0" w:space="0" w:color="auto"/>
                    <w:left w:val="none" w:sz="0" w:space="0" w:color="auto"/>
                    <w:bottom w:val="none" w:sz="0" w:space="0" w:color="auto"/>
                    <w:right w:val="none" w:sz="0" w:space="0" w:color="auto"/>
                  </w:divBdr>
                </w:div>
                <w:div w:id="714278226">
                  <w:marLeft w:val="0"/>
                  <w:marRight w:val="0"/>
                  <w:marTop w:val="0"/>
                  <w:marBottom w:val="0"/>
                  <w:divBdr>
                    <w:top w:val="none" w:sz="0" w:space="0" w:color="auto"/>
                    <w:left w:val="none" w:sz="0" w:space="0" w:color="auto"/>
                    <w:bottom w:val="none" w:sz="0" w:space="0" w:color="auto"/>
                    <w:right w:val="none" w:sz="0" w:space="0" w:color="auto"/>
                  </w:divBdr>
                </w:div>
                <w:div w:id="811753326">
                  <w:marLeft w:val="0"/>
                  <w:marRight w:val="0"/>
                  <w:marTop w:val="0"/>
                  <w:marBottom w:val="0"/>
                  <w:divBdr>
                    <w:top w:val="none" w:sz="0" w:space="0" w:color="auto"/>
                    <w:left w:val="none" w:sz="0" w:space="0" w:color="auto"/>
                    <w:bottom w:val="none" w:sz="0" w:space="0" w:color="auto"/>
                    <w:right w:val="none" w:sz="0" w:space="0" w:color="auto"/>
                  </w:divBdr>
                </w:div>
                <w:div w:id="387267890">
                  <w:marLeft w:val="0"/>
                  <w:marRight w:val="0"/>
                  <w:marTop w:val="0"/>
                  <w:marBottom w:val="0"/>
                  <w:divBdr>
                    <w:top w:val="none" w:sz="0" w:space="0" w:color="auto"/>
                    <w:left w:val="none" w:sz="0" w:space="0" w:color="auto"/>
                    <w:bottom w:val="none" w:sz="0" w:space="0" w:color="auto"/>
                    <w:right w:val="none" w:sz="0" w:space="0" w:color="auto"/>
                  </w:divBdr>
                </w:div>
                <w:div w:id="1176119532">
                  <w:marLeft w:val="0"/>
                  <w:marRight w:val="0"/>
                  <w:marTop w:val="0"/>
                  <w:marBottom w:val="0"/>
                  <w:divBdr>
                    <w:top w:val="none" w:sz="0" w:space="0" w:color="auto"/>
                    <w:left w:val="none" w:sz="0" w:space="0" w:color="auto"/>
                    <w:bottom w:val="none" w:sz="0" w:space="0" w:color="auto"/>
                    <w:right w:val="none" w:sz="0" w:space="0" w:color="auto"/>
                  </w:divBdr>
                </w:div>
                <w:div w:id="2076269724">
                  <w:marLeft w:val="0"/>
                  <w:marRight w:val="0"/>
                  <w:marTop w:val="0"/>
                  <w:marBottom w:val="0"/>
                  <w:divBdr>
                    <w:top w:val="none" w:sz="0" w:space="0" w:color="auto"/>
                    <w:left w:val="none" w:sz="0" w:space="0" w:color="auto"/>
                    <w:bottom w:val="none" w:sz="0" w:space="0" w:color="auto"/>
                    <w:right w:val="none" w:sz="0" w:space="0" w:color="auto"/>
                  </w:divBdr>
                </w:div>
                <w:div w:id="1717698826">
                  <w:marLeft w:val="0"/>
                  <w:marRight w:val="0"/>
                  <w:marTop w:val="0"/>
                  <w:marBottom w:val="0"/>
                  <w:divBdr>
                    <w:top w:val="none" w:sz="0" w:space="0" w:color="auto"/>
                    <w:left w:val="none" w:sz="0" w:space="0" w:color="auto"/>
                    <w:bottom w:val="none" w:sz="0" w:space="0" w:color="auto"/>
                    <w:right w:val="none" w:sz="0" w:space="0" w:color="auto"/>
                  </w:divBdr>
                </w:div>
                <w:div w:id="1565331196">
                  <w:marLeft w:val="0"/>
                  <w:marRight w:val="0"/>
                  <w:marTop w:val="0"/>
                  <w:marBottom w:val="0"/>
                  <w:divBdr>
                    <w:top w:val="none" w:sz="0" w:space="0" w:color="auto"/>
                    <w:left w:val="none" w:sz="0" w:space="0" w:color="auto"/>
                    <w:bottom w:val="none" w:sz="0" w:space="0" w:color="auto"/>
                    <w:right w:val="none" w:sz="0" w:space="0" w:color="auto"/>
                  </w:divBdr>
                </w:div>
                <w:div w:id="1796749716">
                  <w:marLeft w:val="0"/>
                  <w:marRight w:val="0"/>
                  <w:marTop w:val="0"/>
                  <w:marBottom w:val="0"/>
                  <w:divBdr>
                    <w:top w:val="none" w:sz="0" w:space="0" w:color="auto"/>
                    <w:left w:val="none" w:sz="0" w:space="0" w:color="auto"/>
                    <w:bottom w:val="none" w:sz="0" w:space="0" w:color="auto"/>
                    <w:right w:val="none" w:sz="0" w:space="0" w:color="auto"/>
                  </w:divBdr>
                </w:div>
                <w:div w:id="20251660">
                  <w:marLeft w:val="0"/>
                  <w:marRight w:val="0"/>
                  <w:marTop w:val="0"/>
                  <w:marBottom w:val="0"/>
                  <w:divBdr>
                    <w:top w:val="none" w:sz="0" w:space="0" w:color="auto"/>
                    <w:left w:val="none" w:sz="0" w:space="0" w:color="auto"/>
                    <w:bottom w:val="none" w:sz="0" w:space="0" w:color="auto"/>
                    <w:right w:val="none" w:sz="0" w:space="0" w:color="auto"/>
                  </w:divBdr>
                </w:div>
                <w:div w:id="1369988078">
                  <w:marLeft w:val="0"/>
                  <w:marRight w:val="0"/>
                  <w:marTop w:val="0"/>
                  <w:marBottom w:val="0"/>
                  <w:divBdr>
                    <w:top w:val="none" w:sz="0" w:space="0" w:color="auto"/>
                    <w:left w:val="none" w:sz="0" w:space="0" w:color="auto"/>
                    <w:bottom w:val="none" w:sz="0" w:space="0" w:color="auto"/>
                    <w:right w:val="none" w:sz="0" w:space="0" w:color="auto"/>
                  </w:divBdr>
                </w:div>
                <w:div w:id="1398675314">
                  <w:marLeft w:val="0"/>
                  <w:marRight w:val="0"/>
                  <w:marTop w:val="0"/>
                  <w:marBottom w:val="0"/>
                  <w:divBdr>
                    <w:top w:val="none" w:sz="0" w:space="0" w:color="auto"/>
                    <w:left w:val="none" w:sz="0" w:space="0" w:color="auto"/>
                    <w:bottom w:val="none" w:sz="0" w:space="0" w:color="auto"/>
                    <w:right w:val="none" w:sz="0" w:space="0" w:color="auto"/>
                  </w:divBdr>
                </w:div>
                <w:div w:id="21172244">
                  <w:marLeft w:val="0"/>
                  <w:marRight w:val="0"/>
                  <w:marTop w:val="0"/>
                  <w:marBottom w:val="0"/>
                  <w:divBdr>
                    <w:top w:val="none" w:sz="0" w:space="0" w:color="auto"/>
                    <w:left w:val="none" w:sz="0" w:space="0" w:color="auto"/>
                    <w:bottom w:val="none" w:sz="0" w:space="0" w:color="auto"/>
                    <w:right w:val="none" w:sz="0" w:space="0" w:color="auto"/>
                  </w:divBdr>
                </w:div>
                <w:div w:id="1331106726">
                  <w:marLeft w:val="0"/>
                  <w:marRight w:val="0"/>
                  <w:marTop w:val="0"/>
                  <w:marBottom w:val="0"/>
                  <w:divBdr>
                    <w:top w:val="none" w:sz="0" w:space="0" w:color="auto"/>
                    <w:left w:val="none" w:sz="0" w:space="0" w:color="auto"/>
                    <w:bottom w:val="none" w:sz="0" w:space="0" w:color="auto"/>
                    <w:right w:val="none" w:sz="0" w:space="0" w:color="auto"/>
                  </w:divBdr>
                </w:div>
                <w:div w:id="1284774964">
                  <w:marLeft w:val="0"/>
                  <w:marRight w:val="0"/>
                  <w:marTop w:val="0"/>
                  <w:marBottom w:val="0"/>
                  <w:divBdr>
                    <w:top w:val="none" w:sz="0" w:space="0" w:color="auto"/>
                    <w:left w:val="none" w:sz="0" w:space="0" w:color="auto"/>
                    <w:bottom w:val="none" w:sz="0" w:space="0" w:color="auto"/>
                    <w:right w:val="none" w:sz="0" w:space="0" w:color="auto"/>
                  </w:divBdr>
                </w:div>
                <w:div w:id="88548544">
                  <w:marLeft w:val="0"/>
                  <w:marRight w:val="0"/>
                  <w:marTop w:val="0"/>
                  <w:marBottom w:val="0"/>
                  <w:divBdr>
                    <w:top w:val="none" w:sz="0" w:space="0" w:color="auto"/>
                    <w:left w:val="none" w:sz="0" w:space="0" w:color="auto"/>
                    <w:bottom w:val="none" w:sz="0" w:space="0" w:color="auto"/>
                    <w:right w:val="none" w:sz="0" w:space="0" w:color="auto"/>
                  </w:divBdr>
                </w:div>
                <w:div w:id="2103722385">
                  <w:marLeft w:val="0"/>
                  <w:marRight w:val="0"/>
                  <w:marTop w:val="0"/>
                  <w:marBottom w:val="0"/>
                  <w:divBdr>
                    <w:top w:val="none" w:sz="0" w:space="0" w:color="auto"/>
                    <w:left w:val="none" w:sz="0" w:space="0" w:color="auto"/>
                    <w:bottom w:val="none" w:sz="0" w:space="0" w:color="auto"/>
                    <w:right w:val="none" w:sz="0" w:space="0" w:color="auto"/>
                  </w:divBdr>
                </w:div>
                <w:div w:id="1822651223">
                  <w:marLeft w:val="0"/>
                  <w:marRight w:val="0"/>
                  <w:marTop w:val="0"/>
                  <w:marBottom w:val="0"/>
                  <w:divBdr>
                    <w:top w:val="none" w:sz="0" w:space="0" w:color="auto"/>
                    <w:left w:val="none" w:sz="0" w:space="0" w:color="auto"/>
                    <w:bottom w:val="none" w:sz="0" w:space="0" w:color="auto"/>
                    <w:right w:val="none" w:sz="0" w:space="0" w:color="auto"/>
                  </w:divBdr>
                </w:div>
                <w:div w:id="26566804">
                  <w:marLeft w:val="0"/>
                  <w:marRight w:val="0"/>
                  <w:marTop w:val="0"/>
                  <w:marBottom w:val="0"/>
                  <w:divBdr>
                    <w:top w:val="none" w:sz="0" w:space="0" w:color="auto"/>
                    <w:left w:val="none" w:sz="0" w:space="0" w:color="auto"/>
                    <w:bottom w:val="none" w:sz="0" w:space="0" w:color="auto"/>
                    <w:right w:val="none" w:sz="0" w:space="0" w:color="auto"/>
                  </w:divBdr>
                </w:div>
                <w:div w:id="1124732881">
                  <w:marLeft w:val="0"/>
                  <w:marRight w:val="0"/>
                  <w:marTop w:val="0"/>
                  <w:marBottom w:val="0"/>
                  <w:divBdr>
                    <w:top w:val="none" w:sz="0" w:space="0" w:color="auto"/>
                    <w:left w:val="none" w:sz="0" w:space="0" w:color="auto"/>
                    <w:bottom w:val="none" w:sz="0" w:space="0" w:color="auto"/>
                    <w:right w:val="none" w:sz="0" w:space="0" w:color="auto"/>
                  </w:divBdr>
                </w:div>
                <w:div w:id="1494636457">
                  <w:marLeft w:val="0"/>
                  <w:marRight w:val="0"/>
                  <w:marTop w:val="0"/>
                  <w:marBottom w:val="0"/>
                  <w:divBdr>
                    <w:top w:val="none" w:sz="0" w:space="0" w:color="auto"/>
                    <w:left w:val="none" w:sz="0" w:space="0" w:color="auto"/>
                    <w:bottom w:val="none" w:sz="0" w:space="0" w:color="auto"/>
                    <w:right w:val="none" w:sz="0" w:space="0" w:color="auto"/>
                  </w:divBdr>
                </w:div>
                <w:div w:id="336150767">
                  <w:marLeft w:val="0"/>
                  <w:marRight w:val="0"/>
                  <w:marTop w:val="0"/>
                  <w:marBottom w:val="0"/>
                  <w:divBdr>
                    <w:top w:val="none" w:sz="0" w:space="0" w:color="auto"/>
                    <w:left w:val="none" w:sz="0" w:space="0" w:color="auto"/>
                    <w:bottom w:val="none" w:sz="0" w:space="0" w:color="auto"/>
                    <w:right w:val="none" w:sz="0" w:space="0" w:color="auto"/>
                  </w:divBdr>
                </w:div>
                <w:div w:id="769551272">
                  <w:marLeft w:val="0"/>
                  <w:marRight w:val="0"/>
                  <w:marTop w:val="0"/>
                  <w:marBottom w:val="0"/>
                  <w:divBdr>
                    <w:top w:val="none" w:sz="0" w:space="0" w:color="auto"/>
                    <w:left w:val="none" w:sz="0" w:space="0" w:color="auto"/>
                    <w:bottom w:val="none" w:sz="0" w:space="0" w:color="auto"/>
                    <w:right w:val="none" w:sz="0" w:space="0" w:color="auto"/>
                  </w:divBdr>
                </w:div>
                <w:div w:id="1178617284">
                  <w:marLeft w:val="0"/>
                  <w:marRight w:val="0"/>
                  <w:marTop w:val="0"/>
                  <w:marBottom w:val="0"/>
                  <w:divBdr>
                    <w:top w:val="none" w:sz="0" w:space="0" w:color="auto"/>
                    <w:left w:val="none" w:sz="0" w:space="0" w:color="auto"/>
                    <w:bottom w:val="none" w:sz="0" w:space="0" w:color="auto"/>
                    <w:right w:val="none" w:sz="0" w:space="0" w:color="auto"/>
                  </w:divBdr>
                </w:div>
                <w:div w:id="2822182">
                  <w:marLeft w:val="0"/>
                  <w:marRight w:val="0"/>
                  <w:marTop w:val="0"/>
                  <w:marBottom w:val="0"/>
                  <w:divBdr>
                    <w:top w:val="none" w:sz="0" w:space="0" w:color="auto"/>
                    <w:left w:val="none" w:sz="0" w:space="0" w:color="auto"/>
                    <w:bottom w:val="none" w:sz="0" w:space="0" w:color="auto"/>
                    <w:right w:val="none" w:sz="0" w:space="0" w:color="auto"/>
                  </w:divBdr>
                </w:div>
                <w:div w:id="134177545">
                  <w:marLeft w:val="0"/>
                  <w:marRight w:val="0"/>
                  <w:marTop w:val="0"/>
                  <w:marBottom w:val="0"/>
                  <w:divBdr>
                    <w:top w:val="none" w:sz="0" w:space="0" w:color="auto"/>
                    <w:left w:val="none" w:sz="0" w:space="0" w:color="auto"/>
                    <w:bottom w:val="none" w:sz="0" w:space="0" w:color="auto"/>
                    <w:right w:val="none" w:sz="0" w:space="0" w:color="auto"/>
                  </w:divBdr>
                </w:div>
                <w:div w:id="22023813">
                  <w:marLeft w:val="0"/>
                  <w:marRight w:val="0"/>
                  <w:marTop w:val="0"/>
                  <w:marBottom w:val="0"/>
                  <w:divBdr>
                    <w:top w:val="none" w:sz="0" w:space="0" w:color="auto"/>
                    <w:left w:val="none" w:sz="0" w:space="0" w:color="auto"/>
                    <w:bottom w:val="none" w:sz="0" w:space="0" w:color="auto"/>
                    <w:right w:val="none" w:sz="0" w:space="0" w:color="auto"/>
                  </w:divBdr>
                </w:div>
                <w:div w:id="138572219">
                  <w:marLeft w:val="0"/>
                  <w:marRight w:val="0"/>
                  <w:marTop w:val="0"/>
                  <w:marBottom w:val="0"/>
                  <w:divBdr>
                    <w:top w:val="none" w:sz="0" w:space="0" w:color="auto"/>
                    <w:left w:val="none" w:sz="0" w:space="0" w:color="auto"/>
                    <w:bottom w:val="none" w:sz="0" w:space="0" w:color="auto"/>
                    <w:right w:val="none" w:sz="0" w:space="0" w:color="auto"/>
                  </w:divBdr>
                </w:div>
                <w:div w:id="957830045">
                  <w:marLeft w:val="0"/>
                  <w:marRight w:val="0"/>
                  <w:marTop w:val="0"/>
                  <w:marBottom w:val="0"/>
                  <w:divBdr>
                    <w:top w:val="none" w:sz="0" w:space="0" w:color="auto"/>
                    <w:left w:val="none" w:sz="0" w:space="0" w:color="auto"/>
                    <w:bottom w:val="none" w:sz="0" w:space="0" w:color="auto"/>
                    <w:right w:val="none" w:sz="0" w:space="0" w:color="auto"/>
                  </w:divBdr>
                </w:div>
                <w:div w:id="1079212815">
                  <w:marLeft w:val="0"/>
                  <w:marRight w:val="0"/>
                  <w:marTop w:val="0"/>
                  <w:marBottom w:val="0"/>
                  <w:divBdr>
                    <w:top w:val="none" w:sz="0" w:space="0" w:color="auto"/>
                    <w:left w:val="none" w:sz="0" w:space="0" w:color="auto"/>
                    <w:bottom w:val="none" w:sz="0" w:space="0" w:color="auto"/>
                    <w:right w:val="none" w:sz="0" w:space="0" w:color="auto"/>
                  </w:divBdr>
                </w:div>
                <w:div w:id="637035205">
                  <w:marLeft w:val="0"/>
                  <w:marRight w:val="0"/>
                  <w:marTop w:val="0"/>
                  <w:marBottom w:val="0"/>
                  <w:divBdr>
                    <w:top w:val="none" w:sz="0" w:space="0" w:color="auto"/>
                    <w:left w:val="none" w:sz="0" w:space="0" w:color="auto"/>
                    <w:bottom w:val="none" w:sz="0" w:space="0" w:color="auto"/>
                    <w:right w:val="none" w:sz="0" w:space="0" w:color="auto"/>
                  </w:divBdr>
                </w:div>
                <w:div w:id="1097214181">
                  <w:marLeft w:val="0"/>
                  <w:marRight w:val="0"/>
                  <w:marTop w:val="0"/>
                  <w:marBottom w:val="0"/>
                  <w:divBdr>
                    <w:top w:val="none" w:sz="0" w:space="0" w:color="auto"/>
                    <w:left w:val="none" w:sz="0" w:space="0" w:color="auto"/>
                    <w:bottom w:val="none" w:sz="0" w:space="0" w:color="auto"/>
                    <w:right w:val="none" w:sz="0" w:space="0" w:color="auto"/>
                  </w:divBdr>
                </w:div>
                <w:div w:id="1705522125">
                  <w:marLeft w:val="0"/>
                  <w:marRight w:val="0"/>
                  <w:marTop w:val="0"/>
                  <w:marBottom w:val="0"/>
                  <w:divBdr>
                    <w:top w:val="none" w:sz="0" w:space="0" w:color="auto"/>
                    <w:left w:val="none" w:sz="0" w:space="0" w:color="auto"/>
                    <w:bottom w:val="none" w:sz="0" w:space="0" w:color="auto"/>
                    <w:right w:val="none" w:sz="0" w:space="0" w:color="auto"/>
                  </w:divBdr>
                </w:div>
                <w:div w:id="1333754503">
                  <w:marLeft w:val="0"/>
                  <w:marRight w:val="0"/>
                  <w:marTop w:val="0"/>
                  <w:marBottom w:val="0"/>
                  <w:divBdr>
                    <w:top w:val="none" w:sz="0" w:space="0" w:color="auto"/>
                    <w:left w:val="none" w:sz="0" w:space="0" w:color="auto"/>
                    <w:bottom w:val="none" w:sz="0" w:space="0" w:color="auto"/>
                    <w:right w:val="none" w:sz="0" w:space="0" w:color="auto"/>
                  </w:divBdr>
                </w:div>
                <w:div w:id="729042223">
                  <w:marLeft w:val="0"/>
                  <w:marRight w:val="0"/>
                  <w:marTop w:val="0"/>
                  <w:marBottom w:val="0"/>
                  <w:divBdr>
                    <w:top w:val="none" w:sz="0" w:space="0" w:color="auto"/>
                    <w:left w:val="none" w:sz="0" w:space="0" w:color="auto"/>
                    <w:bottom w:val="none" w:sz="0" w:space="0" w:color="auto"/>
                    <w:right w:val="none" w:sz="0" w:space="0" w:color="auto"/>
                  </w:divBdr>
                </w:div>
                <w:div w:id="797379895">
                  <w:marLeft w:val="0"/>
                  <w:marRight w:val="0"/>
                  <w:marTop w:val="0"/>
                  <w:marBottom w:val="0"/>
                  <w:divBdr>
                    <w:top w:val="none" w:sz="0" w:space="0" w:color="auto"/>
                    <w:left w:val="none" w:sz="0" w:space="0" w:color="auto"/>
                    <w:bottom w:val="none" w:sz="0" w:space="0" w:color="auto"/>
                    <w:right w:val="none" w:sz="0" w:space="0" w:color="auto"/>
                  </w:divBdr>
                </w:div>
                <w:div w:id="82722860">
                  <w:marLeft w:val="0"/>
                  <w:marRight w:val="0"/>
                  <w:marTop w:val="0"/>
                  <w:marBottom w:val="0"/>
                  <w:divBdr>
                    <w:top w:val="none" w:sz="0" w:space="0" w:color="auto"/>
                    <w:left w:val="none" w:sz="0" w:space="0" w:color="auto"/>
                    <w:bottom w:val="none" w:sz="0" w:space="0" w:color="auto"/>
                    <w:right w:val="none" w:sz="0" w:space="0" w:color="auto"/>
                  </w:divBdr>
                </w:div>
                <w:div w:id="2043478411">
                  <w:marLeft w:val="0"/>
                  <w:marRight w:val="0"/>
                  <w:marTop w:val="0"/>
                  <w:marBottom w:val="0"/>
                  <w:divBdr>
                    <w:top w:val="none" w:sz="0" w:space="0" w:color="auto"/>
                    <w:left w:val="none" w:sz="0" w:space="0" w:color="auto"/>
                    <w:bottom w:val="none" w:sz="0" w:space="0" w:color="auto"/>
                    <w:right w:val="none" w:sz="0" w:space="0" w:color="auto"/>
                  </w:divBdr>
                </w:div>
                <w:div w:id="800659806">
                  <w:marLeft w:val="0"/>
                  <w:marRight w:val="0"/>
                  <w:marTop w:val="0"/>
                  <w:marBottom w:val="0"/>
                  <w:divBdr>
                    <w:top w:val="none" w:sz="0" w:space="0" w:color="auto"/>
                    <w:left w:val="none" w:sz="0" w:space="0" w:color="auto"/>
                    <w:bottom w:val="none" w:sz="0" w:space="0" w:color="auto"/>
                    <w:right w:val="none" w:sz="0" w:space="0" w:color="auto"/>
                  </w:divBdr>
                </w:div>
                <w:div w:id="1002586209">
                  <w:marLeft w:val="0"/>
                  <w:marRight w:val="0"/>
                  <w:marTop w:val="0"/>
                  <w:marBottom w:val="0"/>
                  <w:divBdr>
                    <w:top w:val="none" w:sz="0" w:space="0" w:color="auto"/>
                    <w:left w:val="none" w:sz="0" w:space="0" w:color="auto"/>
                    <w:bottom w:val="none" w:sz="0" w:space="0" w:color="auto"/>
                    <w:right w:val="none" w:sz="0" w:space="0" w:color="auto"/>
                  </w:divBdr>
                </w:div>
                <w:div w:id="1616790206">
                  <w:marLeft w:val="0"/>
                  <w:marRight w:val="0"/>
                  <w:marTop w:val="0"/>
                  <w:marBottom w:val="0"/>
                  <w:divBdr>
                    <w:top w:val="none" w:sz="0" w:space="0" w:color="auto"/>
                    <w:left w:val="none" w:sz="0" w:space="0" w:color="auto"/>
                    <w:bottom w:val="none" w:sz="0" w:space="0" w:color="auto"/>
                    <w:right w:val="none" w:sz="0" w:space="0" w:color="auto"/>
                  </w:divBdr>
                </w:div>
                <w:div w:id="498808778">
                  <w:marLeft w:val="0"/>
                  <w:marRight w:val="0"/>
                  <w:marTop w:val="0"/>
                  <w:marBottom w:val="0"/>
                  <w:divBdr>
                    <w:top w:val="none" w:sz="0" w:space="0" w:color="auto"/>
                    <w:left w:val="none" w:sz="0" w:space="0" w:color="auto"/>
                    <w:bottom w:val="none" w:sz="0" w:space="0" w:color="auto"/>
                    <w:right w:val="none" w:sz="0" w:space="0" w:color="auto"/>
                  </w:divBdr>
                </w:div>
                <w:div w:id="1583904247">
                  <w:marLeft w:val="0"/>
                  <w:marRight w:val="0"/>
                  <w:marTop w:val="0"/>
                  <w:marBottom w:val="0"/>
                  <w:divBdr>
                    <w:top w:val="none" w:sz="0" w:space="0" w:color="auto"/>
                    <w:left w:val="none" w:sz="0" w:space="0" w:color="auto"/>
                    <w:bottom w:val="none" w:sz="0" w:space="0" w:color="auto"/>
                    <w:right w:val="none" w:sz="0" w:space="0" w:color="auto"/>
                  </w:divBdr>
                </w:div>
                <w:div w:id="761487310">
                  <w:marLeft w:val="0"/>
                  <w:marRight w:val="0"/>
                  <w:marTop w:val="0"/>
                  <w:marBottom w:val="0"/>
                  <w:divBdr>
                    <w:top w:val="none" w:sz="0" w:space="0" w:color="auto"/>
                    <w:left w:val="none" w:sz="0" w:space="0" w:color="auto"/>
                    <w:bottom w:val="none" w:sz="0" w:space="0" w:color="auto"/>
                    <w:right w:val="none" w:sz="0" w:space="0" w:color="auto"/>
                  </w:divBdr>
                </w:div>
                <w:div w:id="183178795">
                  <w:marLeft w:val="0"/>
                  <w:marRight w:val="0"/>
                  <w:marTop w:val="0"/>
                  <w:marBottom w:val="0"/>
                  <w:divBdr>
                    <w:top w:val="none" w:sz="0" w:space="0" w:color="auto"/>
                    <w:left w:val="none" w:sz="0" w:space="0" w:color="auto"/>
                    <w:bottom w:val="none" w:sz="0" w:space="0" w:color="auto"/>
                    <w:right w:val="none" w:sz="0" w:space="0" w:color="auto"/>
                  </w:divBdr>
                </w:div>
                <w:div w:id="1968966104">
                  <w:marLeft w:val="0"/>
                  <w:marRight w:val="0"/>
                  <w:marTop w:val="0"/>
                  <w:marBottom w:val="0"/>
                  <w:divBdr>
                    <w:top w:val="none" w:sz="0" w:space="0" w:color="auto"/>
                    <w:left w:val="none" w:sz="0" w:space="0" w:color="auto"/>
                    <w:bottom w:val="none" w:sz="0" w:space="0" w:color="auto"/>
                    <w:right w:val="none" w:sz="0" w:space="0" w:color="auto"/>
                  </w:divBdr>
                </w:div>
                <w:div w:id="972907310">
                  <w:marLeft w:val="0"/>
                  <w:marRight w:val="0"/>
                  <w:marTop w:val="0"/>
                  <w:marBottom w:val="0"/>
                  <w:divBdr>
                    <w:top w:val="none" w:sz="0" w:space="0" w:color="auto"/>
                    <w:left w:val="none" w:sz="0" w:space="0" w:color="auto"/>
                    <w:bottom w:val="none" w:sz="0" w:space="0" w:color="auto"/>
                    <w:right w:val="none" w:sz="0" w:space="0" w:color="auto"/>
                  </w:divBdr>
                </w:div>
                <w:div w:id="110782815">
                  <w:marLeft w:val="0"/>
                  <w:marRight w:val="0"/>
                  <w:marTop w:val="0"/>
                  <w:marBottom w:val="0"/>
                  <w:divBdr>
                    <w:top w:val="none" w:sz="0" w:space="0" w:color="auto"/>
                    <w:left w:val="none" w:sz="0" w:space="0" w:color="auto"/>
                    <w:bottom w:val="none" w:sz="0" w:space="0" w:color="auto"/>
                    <w:right w:val="none" w:sz="0" w:space="0" w:color="auto"/>
                  </w:divBdr>
                </w:div>
                <w:div w:id="196552512">
                  <w:marLeft w:val="0"/>
                  <w:marRight w:val="0"/>
                  <w:marTop w:val="0"/>
                  <w:marBottom w:val="0"/>
                  <w:divBdr>
                    <w:top w:val="none" w:sz="0" w:space="0" w:color="auto"/>
                    <w:left w:val="none" w:sz="0" w:space="0" w:color="auto"/>
                    <w:bottom w:val="none" w:sz="0" w:space="0" w:color="auto"/>
                    <w:right w:val="none" w:sz="0" w:space="0" w:color="auto"/>
                  </w:divBdr>
                </w:div>
                <w:div w:id="1568493835">
                  <w:marLeft w:val="0"/>
                  <w:marRight w:val="0"/>
                  <w:marTop w:val="0"/>
                  <w:marBottom w:val="0"/>
                  <w:divBdr>
                    <w:top w:val="none" w:sz="0" w:space="0" w:color="auto"/>
                    <w:left w:val="none" w:sz="0" w:space="0" w:color="auto"/>
                    <w:bottom w:val="none" w:sz="0" w:space="0" w:color="auto"/>
                    <w:right w:val="none" w:sz="0" w:space="0" w:color="auto"/>
                  </w:divBdr>
                </w:div>
                <w:div w:id="955454597">
                  <w:marLeft w:val="0"/>
                  <w:marRight w:val="0"/>
                  <w:marTop w:val="0"/>
                  <w:marBottom w:val="0"/>
                  <w:divBdr>
                    <w:top w:val="none" w:sz="0" w:space="0" w:color="auto"/>
                    <w:left w:val="none" w:sz="0" w:space="0" w:color="auto"/>
                    <w:bottom w:val="none" w:sz="0" w:space="0" w:color="auto"/>
                    <w:right w:val="none" w:sz="0" w:space="0" w:color="auto"/>
                  </w:divBdr>
                </w:div>
                <w:div w:id="896940526">
                  <w:marLeft w:val="0"/>
                  <w:marRight w:val="0"/>
                  <w:marTop w:val="0"/>
                  <w:marBottom w:val="0"/>
                  <w:divBdr>
                    <w:top w:val="none" w:sz="0" w:space="0" w:color="auto"/>
                    <w:left w:val="none" w:sz="0" w:space="0" w:color="auto"/>
                    <w:bottom w:val="none" w:sz="0" w:space="0" w:color="auto"/>
                    <w:right w:val="none" w:sz="0" w:space="0" w:color="auto"/>
                  </w:divBdr>
                </w:div>
                <w:div w:id="1951815797">
                  <w:marLeft w:val="0"/>
                  <w:marRight w:val="0"/>
                  <w:marTop w:val="0"/>
                  <w:marBottom w:val="0"/>
                  <w:divBdr>
                    <w:top w:val="none" w:sz="0" w:space="0" w:color="auto"/>
                    <w:left w:val="none" w:sz="0" w:space="0" w:color="auto"/>
                    <w:bottom w:val="none" w:sz="0" w:space="0" w:color="auto"/>
                    <w:right w:val="none" w:sz="0" w:space="0" w:color="auto"/>
                  </w:divBdr>
                </w:div>
                <w:div w:id="445928200">
                  <w:marLeft w:val="0"/>
                  <w:marRight w:val="0"/>
                  <w:marTop w:val="0"/>
                  <w:marBottom w:val="0"/>
                  <w:divBdr>
                    <w:top w:val="none" w:sz="0" w:space="0" w:color="auto"/>
                    <w:left w:val="none" w:sz="0" w:space="0" w:color="auto"/>
                    <w:bottom w:val="none" w:sz="0" w:space="0" w:color="auto"/>
                    <w:right w:val="none" w:sz="0" w:space="0" w:color="auto"/>
                  </w:divBdr>
                </w:div>
                <w:div w:id="150830076">
                  <w:marLeft w:val="0"/>
                  <w:marRight w:val="0"/>
                  <w:marTop w:val="0"/>
                  <w:marBottom w:val="0"/>
                  <w:divBdr>
                    <w:top w:val="none" w:sz="0" w:space="0" w:color="auto"/>
                    <w:left w:val="none" w:sz="0" w:space="0" w:color="auto"/>
                    <w:bottom w:val="none" w:sz="0" w:space="0" w:color="auto"/>
                    <w:right w:val="none" w:sz="0" w:space="0" w:color="auto"/>
                  </w:divBdr>
                </w:div>
                <w:div w:id="410201689">
                  <w:marLeft w:val="0"/>
                  <w:marRight w:val="0"/>
                  <w:marTop w:val="0"/>
                  <w:marBottom w:val="0"/>
                  <w:divBdr>
                    <w:top w:val="none" w:sz="0" w:space="0" w:color="auto"/>
                    <w:left w:val="none" w:sz="0" w:space="0" w:color="auto"/>
                    <w:bottom w:val="none" w:sz="0" w:space="0" w:color="auto"/>
                    <w:right w:val="none" w:sz="0" w:space="0" w:color="auto"/>
                  </w:divBdr>
                </w:div>
                <w:div w:id="261836086">
                  <w:marLeft w:val="0"/>
                  <w:marRight w:val="0"/>
                  <w:marTop w:val="0"/>
                  <w:marBottom w:val="0"/>
                  <w:divBdr>
                    <w:top w:val="none" w:sz="0" w:space="0" w:color="auto"/>
                    <w:left w:val="none" w:sz="0" w:space="0" w:color="auto"/>
                    <w:bottom w:val="none" w:sz="0" w:space="0" w:color="auto"/>
                    <w:right w:val="none" w:sz="0" w:space="0" w:color="auto"/>
                  </w:divBdr>
                </w:div>
                <w:div w:id="509372471">
                  <w:marLeft w:val="0"/>
                  <w:marRight w:val="0"/>
                  <w:marTop w:val="0"/>
                  <w:marBottom w:val="0"/>
                  <w:divBdr>
                    <w:top w:val="none" w:sz="0" w:space="0" w:color="auto"/>
                    <w:left w:val="none" w:sz="0" w:space="0" w:color="auto"/>
                    <w:bottom w:val="none" w:sz="0" w:space="0" w:color="auto"/>
                    <w:right w:val="none" w:sz="0" w:space="0" w:color="auto"/>
                  </w:divBdr>
                </w:div>
                <w:div w:id="950432482">
                  <w:marLeft w:val="0"/>
                  <w:marRight w:val="0"/>
                  <w:marTop w:val="0"/>
                  <w:marBottom w:val="0"/>
                  <w:divBdr>
                    <w:top w:val="none" w:sz="0" w:space="0" w:color="auto"/>
                    <w:left w:val="none" w:sz="0" w:space="0" w:color="auto"/>
                    <w:bottom w:val="none" w:sz="0" w:space="0" w:color="auto"/>
                    <w:right w:val="none" w:sz="0" w:space="0" w:color="auto"/>
                  </w:divBdr>
                </w:div>
                <w:div w:id="1954164893">
                  <w:marLeft w:val="0"/>
                  <w:marRight w:val="0"/>
                  <w:marTop w:val="0"/>
                  <w:marBottom w:val="0"/>
                  <w:divBdr>
                    <w:top w:val="none" w:sz="0" w:space="0" w:color="auto"/>
                    <w:left w:val="none" w:sz="0" w:space="0" w:color="auto"/>
                    <w:bottom w:val="none" w:sz="0" w:space="0" w:color="auto"/>
                    <w:right w:val="none" w:sz="0" w:space="0" w:color="auto"/>
                  </w:divBdr>
                </w:div>
                <w:div w:id="524247214">
                  <w:marLeft w:val="0"/>
                  <w:marRight w:val="0"/>
                  <w:marTop w:val="0"/>
                  <w:marBottom w:val="0"/>
                  <w:divBdr>
                    <w:top w:val="none" w:sz="0" w:space="0" w:color="auto"/>
                    <w:left w:val="none" w:sz="0" w:space="0" w:color="auto"/>
                    <w:bottom w:val="none" w:sz="0" w:space="0" w:color="auto"/>
                    <w:right w:val="none" w:sz="0" w:space="0" w:color="auto"/>
                  </w:divBdr>
                </w:div>
                <w:div w:id="198325243">
                  <w:marLeft w:val="0"/>
                  <w:marRight w:val="0"/>
                  <w:marTop w:val="0"/>
                  <w:marBottom w:val="0"/>
                  <w:divBdr>
                    <w:top w:val="none" w:sz="0" w:space="0" w:color="auto"/>
                    <w:left w:val="none" w:sz="0" w:space="0" w:color="auto"/>
                    <w:bottom w:val="none" w:sz="0" w:space="0" w:color="auto"/>
                    <w:right w:val="none" w:sz="0" w:space="0" w:color="auto"/>
                  </w:divBdr>
                </w:div>
                <w:div w:id="801188351">
                  <w:marLeft w:val="0"/>
                  <w:marRight w:val="0"/>
                  <w:marTop w:val="0"/>
                  <w:marBottom w:val="0"/>
                  <w:divBdr>
                    <w:top w:val="none" w:sz="0" w:space="0" w:color="auto"/>
                    <w:left w:val="none" w:sz="0" w:space="0" w:color="auto"/>
                    <w:bottom w:val="none" w:sz="0" w:space="0" w:color="auto"/>
                    <w:right w:val="none" w:sz="0" w:space="0" w:color="auto"/>
                  </w:divBdr>
                </w:div>
                <w:div w:id="608589556">
                  <w:marLeft w:val="0"/>
                  <w:marRight w:val="0"/>
                  <w:marTop w:val="0"/>
                  <w:marBottom w:val="0"/>
                  <w:divBdr>
                    <w:top w:val="none" w:sz="0" w:space="0" w:color="auto"/>
                    <w:left w:val="none" w:sz="0" w:space="0" w:color="auto"/>
                    <w:bottom w:val="none" w:sz="0" w:space="0" w:color="auto"/>
                    <w:right w:val="none" w:sz="0" w:space="0" w:color="auto"/>
                  </w:divBdr>
                </w:div>
                <w:div w:id="1962298302">
                  <w:marLeft w:val="0"/>
                  <w:marRight w:val="0"/>
                  <w:marTop w:val="0"/>
                  <w:marBottom w:val="0"/>
                  <w:divBdr>
                    <w:top w:val="none" w:sz="0" w:space="0" w:color="auto"/>
                    <w:left w:val="none" w:sz="0" w:space="0" w:color="auto"/>
                    <w:bottom w:val="none" w:sz="0" w:space="0" w:color="auto"/>
                    <w:right w:val="none" w:sz="0" w:space="0" w:color="auto"/>
                  </w:divBdr>
                </w:div>
                <w:div w:id="1385519338">
                  <w:marLeft w:val="0"/>
                  <w:marRight w:val="0"/>
                  <w:marTop w:val="0"/>
                  <w:marBottom w:val="0"/>
                  <w:divBdr>
                    <w:top w:val="none" w:sz="0" w:space="0" w:color="auto"/>
                    <w:left w:val="none" w:sz="0" w:space="0" w:color="auto"/>
                    <w:bottom w:val="none" w:sz="0" w:space="0" w:color="auto"/>
                    <w:right w:val="none" w:sz="0" w:space="0" w:color="auto"/>
                  </w:divBdr>
                </w:div>
                <w:div w:id="708259136">
                  <w:marLeft w:val="0"/>
                  <w:marRight w:val="0"/>
                  <w:marTop w:val="0"/>
                  <w:marBottom w:val="0"/>
                  <w:divBdr>
                    <w:top w:val="none" w:sz="0" w:space="0" w:color="auto"/>
                    <w:left w:val="none" w:sz="0" w:space="0" w:color="auto"/>
                    <w:bottom w:val="none" w:sz="0" w:space="0" w:color="auto"/>
                    <w:right w:val="none" w:sz="0" w:space="0" w:color="auto"/>
                  </w:divBdr>
                </w:div>
                <w:div w:id="108862941">
                  <w:marLeft w:val="0"/>
                  <w:marRight w:val="0"/>
                  <w:marTop w:val="0"/>
                  <w:marBottom w:val="0"/>
                  <w:divBdr>
                    <w:top w:val="none" w:sz="0" w:space="0" w:color="auto"/>
                    <w:left w:val="none" w:sz="0" w:space="0" w:color="auto"/>
                    <w:bottom w:val="none" w:sz="0" w:space="0" w:color="auto"/>
                    <w:right w:val="none" w:sz="0" w:space="0" w:color="auto"/>
                  </w:divBdr>
                </w:div>
                <w:div w:id="1046105714">
                  <w:marLeft w:val="0"/>
                  <w:marRight w:val="0"/>
                  <w:marTop w:val="0"/>
                  <w:marBottom w:val="0"/>
                  <w:divBdr>
                    <w:top w:val="none" w:sz="0" w:space="0" w:color="auto"/>
                    <w:left w:val="none" w:sz="0" w:space="0" w:color="auto"/>
                    <w:bottom w:val="none" w:sz="0" w:space="0" w:color="auto"/>
                    <w:right w:val="none" w:sz="0" w:space="0" w:color="auto"/>
                  </w:divBdr>
                </w:div>
                <w:div w:id="2054500556">
                  <w:marLeft w:val="0"/>
                  <w:marRight w:val="0"/>
                  <w:marTop w:val="0"/>
                  <w:marBottom w:val="0"/>
                  <w:divBdr>
                    <w:top w:val="none" w:sz="0" w:space="0" w:color="auto"/>
                    <w:left w:val="none" w:sz="0" w:space="0" w:color="auto"/>
                    <w:bottom w:val="none" w:sz="0" w:space="0" w:color="auto"/>
                    <w:right w:val="none" w:sz="0" w:space="0" w:color="auto"/>
                  </w:divBdr>
                </w:div>
                <w:div w:id="590283865">
                  <w:marLeft w:val="0"/>
                  <w:marRight w:val="0"/>
                  <w:marTop w:val="0"/>
                  <w:marBottom w:val="0"/>
                  <w:divBdr>
                    <w:top w:val="none" w:sz="0" w:space="0" w:color="auto"/>
                    <w:left w:val="none" w:sz="0" w:space="0" w:color="auto"/>
                    <w:bottom w:val="none" w:sz="0" w:space="0" w:color="auto"/>
                    <w:right w:val="none" w:sz="0" w:space="0" w:color="auto"/>
                  </w:divBdr>
                </w:div>
                <w:div w:id="1291276919">
                  <w:marLeft w:val="0"/>
                  <w:marRight w:val="0"/>
                  <w:marTop w:val="0"/>
                  <w:marBottom w:val="0"/>
                  <w:divBdr>
                    <w:top w:val="none" w:sz="0" w:space="0" w:color="auto"/>
                    <w:left w:val="none" w:sz="0" w:space="0" w:color="auto"/>
                    <w:bottom w:val="none" w:sz="0" w:space="0" w:color="auto"/>
                    <w:right w:val="none" w:sz="0" w:space="0" w:color="auto"/>
                  </w:divBdr>
                </w:div>
                <w:div w:id="1295678416">
                  <w:marLeft w:val="0"/>
                  <w:marRight w:val="0"/>
                  <w:marTop w:val="0"/>
                  <w:marBottom w:val="0"/>
                  <w:divBdr>
                    <w:top w:val="none" w:sz="0" w:space="0" w:color="auto"/>
                    <w:left w:val="none" w:sz="0" w:space="0" w:color="auto"/>
                    <w:bottom w:val="none" w:sz="0" w:space="0" w:color="auto"/>
                    <w:right w:val="none" w:sz="0" w:space="0" w:color="auto"/>
                  </w:divBdr>
                </w:div>
                <w:div w:id="195706225">
                  <w:marLeft w:val="0"/>
                  <w:marRight w:val="0"/>
                  <w:marTop w:val="0"/>
                  <w:marBottom w:val="0"/>
                  <w:divBdr>
                    <w:top w:val="none" w:sz="0" w:space="0" w:color="auto"/>
                    <w:left w:val="none" w:sz="0" w:space="0" w:color="auto"/>
                    <w:bottom w:val="none" w:sz="0" w:space="0" w:color="auto"/>
                    <w:right w:val="none" w:sz="0" w:space="0" w:color="auto"/>
                  </w:divBdr>
                </w:div>
                <w:div w:id="694161087">
                  <w:marLeft w:val="0"/>
                  <w:marRight w:val="0"/>
                  <w:marTop w:val="0"/>
                  <w:marBottom w:val="0"/>
                  <w:divBdr>
                    <w:top w:val="none" w:sz="0" w:space="0" w:color="auto"/>
                    <w:left w:val="none" w:sz="0" w:space="0" w:color="auto"/>
                    <w:bottom w:val="none" w:sz="0" w:space="0" w:color="auto"/>
                    <w:right w:val="none" w:sz="0" w:space="0" w:color="auto"/>
                  </w:divBdr>
                </w:div>
                <w:div w:id="1185173493">
                  <w:marLeft w:val="0"/>
                  <w:marRight w:val="0"/>
                  <w:marTop w:val="0"/>
                  <w:marBottom w:val="0"/>
                  <w:divBdr>
                    <w:top w:val="none" w:sz="0" w:space="0" w:color="auto"/>
                    <w:left w:val="none" w:sz="0" w:space="0" w:color="auto"/>
                    <w:bottom w:val="none" w:sz="0" w:space="0" w:color="auto"/>
                    <w:right w:val="none" w:sz="0" w:space="0" w:color="auto"/>
                  </w:divBdr>
                </w:div>
                <w:div w:id="229466953">
                  <w:marLeft w:val="0"/>
                  <w:marRight w:val="0"/>
                  <w:marTop w:val="0"/>
                  <w:marBottom w:val="0"/>
                  <w:divBdr>
                    <w:top w:val="none" w:sz="0" w:space="0" w:color="auto"/>
                    <w:left w:val="none" w:sz="0" w:space="0" w:color="auto"/>
                    <w:bottom w:val="none" w:sz="0" w:space="0" w:color="auto"/>
                    <w:right w:val="none" w:sz="0" w:space="0" w:color="auto"/>
                  </w:divBdr>
                </w:div>
                <w:div w:id="473716953">
                  <w:marLeft w:val="0"/>
                  <w:marRight w:val="0"/>
                  <w:marTop w:val="0"/>
                  <w:marBottom w:val="0"/>
                  <w:divBdr>
                    <w:top w:val="none" w:sz="0" w:space="0" w:color="auto"/>
                    <w:left w:val="none" w:sz="0" w:space="0" w:color="auto"/>
                    <w:bottom w:val="none" w:sz="0" w:space="0" w:color="auto"/>
                    <w:right w:val="none" w:sz="0" w:space="0" w:color="auto"/>
                  </w:divBdr>
                </w:div>
                <w:div w:id="753824804">
                  <w:marLeft w:val="0"/>
                  <w:marRight w:val="0"/>
                  <w:marTop w:val="0"/>
                  <w:marBottom w:val="0"/>
                  <w:divBdr>
                    <w:top w:val="none" w:sz="0" w:space="0" w:color="auto"/>
                    <w:left w:val="none" w:sz="0" w:space="0" w:color="auto"/>
                    <w:bottom w:val="none" w:sz="0" w:space="0" w:color="auto"/>
                    <w:right w:val="none" w:sz="0" w:space="0" w:color="auto"/>
                  </w:divBdr>
                </w:div>
                <w:div w:id="636565805">
                  <w:marLeft w:val="0"/>
                  <w:marRight w:val="0"/>
                  <w:marTop w:val="0"/>
                  <w:marBottom w:val="0"/>
                  <w:divBdr>
                    <w:top w:val="none" w:sz="0" w:space="0" w:color="auto"/>
                    <w:left w:val="none" w:sz="0" w:space="0" w:color="auto"/>
                    <w:bottom w:val="none" w:sz="0" w:space="0" w:color="auto"/>
                    <w:right w:val="none" w:sz="0" w:space="0" w:color="auto"/>
                  </w:divBdr>
                </w:div>
                <w:div w:id="354772192">
                  <w:marLeft w:val="0"/>
                  <w:marRight w:val="0"/>
                  <w:marTop w:val="0"/>
                  <w:marBottom w:val="0"/>
                  <w:divBdr>
                    <w:top w:val="none" w:sz="0" w:space="0" w:color="auto"/>
                    <w:left w:val="none" w:sz="0" w:space="0" w:color="auto"/>
                    <w:bottom w:val="none" w:sz="0" w:space="0" w:color="auto"/>
                    <w:right w:val="none" w:sz="0" w:space="0" w:color="auto"/>
                  </w:divBdr>
                </w:div>
                <w:div w:id="85655585">
                  <w:marLeft w:val="0"/>
                  <w:marRight w:val="0"/>
                  <w:marTop w:val="0"/>
                  <w:marBottom w:val="0"/>
                  <w:divBdr>
                    <w:top w:val="none" w:sz="0" w:space="0" w:color="auto"/>
                    <w:left w:val="none" w:sz="0" w:space="0" w:color="auto"/>
                    <w:bottom w:val="none" w:sz="0" w:space="0" w:color="auto"/>
                    <w:right w:val="none" w:sz="0" w:space="0" w:color="auto"/>
                  </w:divBdr>
                </w:div>
                <w:div w:id="137305457">
                  <w:marLeft w:val="0"/>
                  <w:marRight w:val="0"/>
                  <w:marTop w:val="0"/>
                  <w:marBottom w:val="0"/>
                  <w:divBdr>
                    <w:top w:val="none" w:sz="0" w:space="0" w:color="auto"/>
                    <w:left w:val="none" w:sz="0" w:space="0" w:color="auto"/>
                    <w:bottom w:val="none" w:sz="0" w:space="0" w:color="auto"/>
                    <w:right w:val="none" w:sz="0" w:space="0" w:color="auto"/>
                  </w:divBdr>
                </w:div>
                <w:div w:id="2121023270">
                  <w:marLeft w:val="0"/>
                  <w:marRight w:val="0"/>
                  <w:marTop w:val="0"/>
                  <w:marBottom w:val="0"/>
                  <w:divBdr>
                    <w:top w:val="none" w:sz="0" w:space="0" w:color="auto"/>
                    <w:left w:val="none" w:sz="0" w:space="0" w:color="auto"/>
                    <w:bottom w:val="none" w:sz="0" w:space="0" w:color="auto"/>
                    <w:right w:val="none" w:sz="0" w:space="0" w:color="auto"/>
                  </w:divBdr>
                </w:div>
                <w:div w:id="1085570002">
                  <w:marLeft w:val="0"/>
                  <w:marRight w:val="0"/>
                  <w:marTop w:val="0"/>
                  <w:marBottom w:val="0"/>
                  <w:divBdr>
                    <w:top w:val="none" w:sz="0" w:space="0" w:color="auto"/>
                    <w:left w:val="none" w:sz="0" w:space="0" w:color="auto"/>
                    <w:bottom w:val="none" w:sz="0" w:space="0" w:color="auto"/>
                    <w:right w:val="none" w:sz="0" w:space="0" w:color="auto"/>
                  </w:divBdr>
                </w:div>
                <w:div w:id="1674990251">
                  <w:marLeft w:val="0"/>
                  <w:marRight w:val="0"/>
                  <w:marTop w:val="0"/>
                  <w:marBottom w:val="0"/>
                  <w:divBdr>
                    <w:top w:val="none" w:sz="0" w:space="0" w:color="auto"/>
                    <w:left w:val="none" w:sz="0" w:space="0" w:color="auto"/>
                    <w:bottom w:val="none" w:sz="0" w:space="0" w:color="auto"/>
                    <w:right w:val="none" w:sz="0" w:space="0" w:color="auto"/>
                  </w:divBdr>
                </w:div>
                <w:div w:id="147484424">
                  <w:marLeft w:val="0"/>
                  <w:marRight w:val="0"/>
                  <w:marTop w:val="0"/>
                  <w:marBottom w:val="0"/>
                  <w:divBdr>
                    <w:top w:val="none" w:sz="0" w:space="0" w:color="auto"/>
                    <w:left w:val="none" w:sz="0" w:space="0" w:color="auto"/>
                    <w:bottom w:val="none" w:sz="0" w:space="0" w:color="auto"/>
                    <w:right w:val="none" w:sz="0" w:space="0" w:color="auto"/>
                  </w:divBdr>
                </w:div>
                <w:div w:id="1022438567">
                  <w:marLeft w:val="0"/>
                  <w:marRight w:val="0"/>
                  <w:marTop w:val="0"/>
                  <w:marBottom w:val="0"/>
                  <w:divBdr>
                    <w:top w:val="none" w:sz="0" w:space="0" w:color="auto"/>
                    <w:left w:val="none" w:sz="0" w:space="0" w:color="auto"/>
                    <w:bottom w:val="none" w:sz="0" w:space="0" w:color="auto"/>
                    <w:right w:val="none" w:sz="0" w:space="0" w:color="auto"/>
                  </w:divBdr>
                </w:div>
                <w:div w:id="276911632">
                  <w:marLeft w:val="0"/>
                  <w:marRight w:val="0"/>
                  <w:marTop w:val="0"/>
                  <w:marBottom w:val="0"/>
                  <w:divBdr>
                    <w:top w:val="none" w:sz="0" w:space="0" w:color="auto"/>
                    <w:left w:val="none" w:sz="0" w:space="0" w:color="auto"/>
                    <w:bottom w:val="none" w:sz="0" w:space="0" w:color="auto"/>
                    <w:right w:val="none" w:sz="0" w:space="0" w:color="auto"/>
                  </w:divBdr>
                </w:div>
                <w:div w:id="1237058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705437">
          <w:marLeft w:val="0"/>
          <w:marRight w:val="0"/>
          <w:marTop w:val="15"/>
          <w:marBottom w:val="0"/>
          <w:divBdr>
            <w:top w:val="none" w:sz="0" w:space="0" w:color="auto"/>
            <w:left w:val="none" w:sz="0" w:space="0" w:color="auto"/>
            <w:bottom w:val="none" w:sz="0" w:space="0" w:color="auto"/>
            <w:right w:val="none" w:sz="0" w:space="0" w:color="auto"/>
          </w:divBdr>
          <w:divsChild>
            <w:div w:id="1956713135">
              <w:marLeft w:val="0"/>
              <w:marRight w:val="0"/>
              <w:marTop w:val="0"/>
              <w:marBottom w:val="0"/>
              <w:divBdr>
                <w:top w:val="none" w:sz="0" w:space="0" w:color="auto"/>
                <w:left w:val="none" w:sz="0" w:space="0" w:color="auto"/>
                <w:bottom w:val="none" w:sz="0" w:space="0" w:color="auto"/>
                <w:right w:val="none" w:sz="0" w:space="0" w:color="auto"/>
              </w:divBdr>
              <w:divsChild>
                <w:div w:id="100078896">
                  <w:marLeft w:val="0"/>
                  <w:marRight w:val="0"/>
                  <w:marTop w:val="0"/>
                  <w:marBottom w:val="0"/>
                  <w:divBdr>
                    <w:top w:val="none" w:sz="0" w:space="0" w:color="auto"/>
                    <w:left w:val="none" w:sz="0" w:space="0" w:color="auto"/>
                    <w:bottom w:val="none" w:sz="0" w:space="0" w:color="auto"/>
                    <w:right w:val="none" w:sz="0" w:space="0" w:color="auto"/>
                  </w:divBdr>
                </w:div>
                <w:div w:id="1690570421">
                  <w:marLeft w:val="0"/>
                  <w:marRight w:val="0"/>
                  <w:marTop w:val="0"/>
                  <w:marBottom w:val="0"/>
                  <w:divBdr>
                    <w:top w:val="none" w:sz="0" w:space="0" w:color="auto"/>
                    <w:left w:val="none" w:sz="0" w:space="0" w:color="auto"/>
                    <w:bottom w:val="none" w:sz="0" w:space="0" w:color="auto"/>
                    <w:right w:val="none" w:sz="0" w:space="0" w:color="auto"/>
                  </w:divBdr>
                </w:div>
                <w:div w:id="1160316595">
                  <w:marLeft w:val="0"/>
                  <w:marRight w:val="0"/>
                  <w:marTop w:val="0"/>
                  <w:marBottom w:val="0"/>
                  <w:divBdr>
                    <w:top w:val="none" w:sz="0" w:space="0" w:color="auto"/>
                    <w:left w:val="none" w:sz="0" w:space="0" w:color="auto"/>
                    <w:bottom w:val="none" w:sz="0" w:space="0" w:color="auto"/>
                    <w:right w:val="none" w:sz="0" w:space="0" w:color="auto"/>
                  </w:divBdr>
                </w:div>
                <w:div w:id="478425691">
                  <w:marLeft w:val="0"/>
                  <w:marRight w:val="0"/>
                  <w:marTop w:val="0"/>
                  <w:marBottom w:val="0"/>
                  <w:divBdr>
                    <w:top w:val="none" w:sz="0" w:space="0" w:color="auto"/>
                    <w:left w:val="none" w:sz="0" w:space="0" w:color="auto"/>
                    <w:bottom w:val="none" w:sz="0" w:space="0" w:color="auto"/>
                    <w:right w:val="none" w:sz="0" w:space="0" w:color="auto"/>
                  </w:divBdr>
                </w:div>
                <w:div w:id="1801847960">
                  <w:marLeft w:val="0"/>
                  <w:marRight w:val="0"/>
                  <w:marTop w:val="0"/>
                  <w:marBottom w:val="0"/>
                  <w:divBdr>
                    <w:top w:val="none" w:sz="0" w:space="0" w:color="auto"/>
                    <w:left w:val="none" w:sz="0" w:space="0" w:color="auto"/>
                    <w:bottom w:val="none" w:sz="0" w:space="0" w:color="auto"/>
                    <w:right w:val="none" w:sz="0" w:space="0" w:color="auto"/>
                  </w:divBdr>
                </w:div>
                <w:div w:id="1127746671">
                  <w:marLeft w:val="0"/>
                  <w:marRight w:val="0"/>
                  <w:marTop w:val="0"/>
                  <w:marBottom w:val="0"/>
                  <w:divBdr>
                    <w:top w:val="none" w:sz="0" w:space="0" w:color="auto"/>
                    <w:left w:val="none" w:sz="0" w:space="0" w:color="auto"/>
                    <w:bottom w:val="none" w:sz="0" w:space="0" w:color="auto"/>
                    <w:right w:val="none" w:sz="0" w:space="0" w:color="auto"/>
                  </w:divBdr>
                </w:div>
                <w:div w:id="175266735">
                  <w:marLeft w:val="0"/>
                  <w:marRight w:val="0"/>
                  <w:marTop w:val="0"/>
                  <w:marBottom w:val="0"/>
                  <w:divBdr>
                    <w:top w:val="none" w:sz="0" w:space="0" w:color="auto"/>
                    <w:left w:val="none" w:sz="0" w:space="0" w:color="auto"/>
                    <w:bottom w:val="none" w:sz="0" w:space="0" w:color="auto"/>
                    <w:right w:val="none" w:sz="0" w:space="0" w:color="auto"/>
                  </w:divBdr>
                </w:div>
                <w:div w:id="1962344574">
                  <w:marLeft w:val="0"/>
                  <w:marRight w:val="0"/>
                  <w:marTop w:val="0"/>
                  <w:marBottom w:val="0"/>
                  <w:divBdr>
                    <w:top w:val="none" w:sz="0" w:space="0" w:color="auto"/>
                    <w:left w:val="none" w:sz="0" w:space="0" w:color="auto"/>
                    <w:bottom w:val="none" w:sz="0" w:space="0" w:color="auto"/>
                    <w:right w:val="none" w:sz="0" w:space="0" w:color="auto"/>
                  </w:divBdr>
                </w:div>
                <w:div w:id="1703704392">
                  <w:marLeft w:val="0"/>
                  <w:marRight w:val="0"/>
                  <w:marTop w:val="0"/>
                  <w:marBottom w:val="0"/>
                  <w:divBdr>
                    <w:top w:val="none" w:sz="0" w:space="0" w:color="auto"/>
                    <w:left w:val="none" w:sz="0" w:space="0" w:color="auto"/>
                    <w:bottom w:val="none" w:sz="0" w:space="0" w:color="auto"/>
                    <w:right w:val="none" w:sz="0" w:space="0" w:color="auto"/>
                  </w:divBdr>
                </w:div>
                <w:div w:id="953905569">
                  <w:marLeft w:val="0"/>
                  <w:marRight w:val="0"/>
                  <w:marTop w:val="0"/>
                  <w:marBottom w:val="0"/>
                  <w:divBdr>
                    <w:top w:val="none" w:sz="0" w:space="0" w:color="auto"/>
                    <w:left w:val="none" w:sz="0" w:space="0" w:color="auto"/>
                    <w:bottom w:val="none" w:sz="0" w:space="0" w:color="auto"/>
                    <w:right w:val="none" w:sz="0" w:space="0" w:color="auto"/>
                  </w:divBdr>
                </w:div>
                <w:div w:id="1334449948">
                  <w:marLeft w:val="0"/>
                  <w:marRight w:val="0"/>
                  <w:marTop w:val="0"/>
                  <w:marBottom w:val="0"/>
                  <w:divBdr>
                    <w:top w:val="none" w:sz="0" w:space="0" w:color="auto"/>
                    <w:left w:val="none" w:sz="0" w:space="0" w:color="auto"/>
                    <w:bottom w:val="none" w:sz="0" w:space="0" w:color="auto"/>
                    <w:right w:val="none" w:sz="0" w:space="0" w:color="auto"/>
                  </w:divBdr>
                </w:div>
                <w:div w:id="380986260">
                  <w:marLeft w:val="0"/>
                  <w:marRight w:val="0"/>
                  <w:marTop w:val="0"/>
                  <w:marBottom w:val="0"/>
                  <w:divBdr>
                    <w:top w:val="none" w:sz="0" w:space="0" w:color="auto"/>
                    <w:left w:val="none" w:sz="0" w:space="0" w:color="auto"/>
                    <w:bottom w:val="none" w:sz="0" w:space="0" w:color="auto"/>
                    <w:right w:val="none" w:sz="0" w:space="0" w:color="auto"/>
                  </w:divBdr>
                </w:div>
                <w:div w:id="1505902046">
                  <w:marLeft w:val="0"/>
                  <w:marRight w:val="0"/>
                  <w:marTop w:val="0"/>
                  <w:marBottom w:val="0"/>
                  <w:divBdr>
                    <w:top w:val="none" w:sz="0" w:space="0" w:color="auto"/>
                    <w:left w:val="none" w:sz="0" w:space="0" w:color="auto"/>
                    <w:bottom w:val="none" w:sz="0" w:space="0" w:color="auto"/>
                    <w:right w:val="none" w:sz="0" w:space="0" w:color="auto"/>
                  </w:divBdr>
                </w:div>
                <w:div w:id="135147807">
                  <w:marLeft w:val="0"/>
                  <w:marRight w:val="0"/>
                  <w:marTop w:val="0"/>
                  <w:marBottom w:val="0"/>
                  <w:divBdr>
                    <w:top w:val="none" w:sz="0" w:space="0" w:color="auto"/>
                    <w:left w:val="none" w:sz="0" w:space="0" w:color="auto"/>
                    <w:bottom w:val="none" w:sz="0" w:space="0" w:color="auto"/>
                    <w:right w:val="none" w:sz="0" w:space="0" w:color="auto"/>
                  </w:divBdr>
                </w:div>
                <w:div w:id="2102410247">
                  <w:marLeft w:val="0"/>
                  <w:marRight w:val="0"/>
                  <w:marTop w:val="0"/>
                  <w:marBottom w:val="0"/>
                  <w:divBdr>
                    <w:top w:val="none" w:sz="0" w:space="0" w:color="auto"/>
                    <w:left w:val="none" w:sz="0" w:space="0" w:color="auto"/>
                    <w:bottom w:val="none" w:sz="0" w:space="0" w:color="auto"/>
                    <w:right w:val="none" w:sz="0" w:space="0" w:color="auto"/>
                  </w:divBdr>
                </w:div>
                <w:div w:id="1626616239">
                  <w:marLeft w:val="0"/>
                  <w:marRight w:val="0"/>
                  <w:marTop w:val="0"/>
                  <w:marBottom w:val="0"/>
                  <w:divBdr>
                    <w:top w:val="none" w:sz="0" w:space="0" w:color="auto"/>
                    <w:left w:val="none" w:sz="0" w:space="0" w:color="auto"/>
                    <w:bottom w:val="none" w:sz="0" w:space="0" w:color="auto"/>
                    <w:right w:val="none" w:sz="0" w:space="0" w:color="auto"/>
                  </w:divBdr>
                </w:div>
                <w:div w:id="469638958">
                  <w:marLeft w:val="0"/>
                  <w:marRight w:val="0"/>
                  <w:marTop w:val="0"/>
                  <w:marBottom w:val="0"/>
                  <w:divBdr>
                    <w:top w:val="none" w:sz="0" w:space="0" w:color="auto"/>
                    <w:left w:val="none" w:sz="0" w:space="0" w:color="auto"/>
                    <w:bottom w:val="none" w:sz="0" w:space="0" w:color="auto"/>
                    <w:right w:val="none" w:sz="0" w:space="0" w:color="auto"/>
                  </w:divBdr>
                </w:div>
                <w:div w:id="1177957994">
                  <w:marLeft w:val="0"/>
                  <w:marRight w:val="0"/>
                  <w:marTop w:val="0"/>
                  <w:marBottom w:val="0"/>
                  <w:divBdr>
                    <w:top w:val="none" w:sz="0" w:space="0" w:color="auto"/>
                    <w:left w:val="none" w:sz="0" w:space="0" w:color="auto"/>
                    <w:bottom w:val="none" w:sz="0" w:space="0" w:color="auto"/>
                    <w:right w:val="none" w:sz="0" w:space="0" w:color="auto"/>
                  </w:divBdr>
                </w:div>
                <w:div w:id="192497988">
                  <w:marLeft w:val="0"/>
                  <w:marRight w:val="0"/>
                  <w:marTop w:val="0"/>
                  <w:marBottom w:val="0"/>
                  <w:divBdr>
                    <w:top w:val="none" w:sz="0" w:space="0" w:color="auto"/>
                    <w:left w:val="none" w:sz="0" w:space="0" w:color="auto"/>
                    <w:bottom w:val="none" w:sz="0" w:space="0" w:color="auto"/>
                    <w:right w:val="none" w:sz="0" w:space="0" w:color="auto"/>
                  </w:divBdr>
                </w:div>
                <w:div w:id="1621913916">
                  <w:marLeft w:val="0"/>
                  <w:marRight w:val="0"/>
                  <w:marTop w:val="0"/>
                  <w:marBottom w:val="0"/>
                  <w:divBdr>
                    <w:top w:val="none" w:sz="0" w:space="0" w:color="auto"/>
                    <w:left w:val="none" w:sz="0" w:space="0" w:color="auto"/>
                    <w:bottom w:val="none" w:sz="0" w:space="0" w:color="auto"/>
                    <w:right w:val="none" w:sz="0" w:space="0" w:color="auto"/>
                  </w:divBdr>
                </w:div>
                <w:div w:id="979842744">
                  <w:marLeft w:val="0"/>
                  <w:marRight w:val="0"/>
                  <w:marTop w:val="0"/>
                  <w:marBottom w:val="0"/>
                  <w:divBdr>
                    <w:top w:val="none" w:sz="0" w:space="0" w:color="auto"/>
                    <w:left w:val="none" w:sz="0" w:space="0" w:color="auto"/>
                    <w:bottom w:val="none" w:sz="0" w:space="0" w:color="auto"/>
                    <w:right w:val="none" w:sz="0" w:space="0" w:color="auto"/>
                  </w:divBdr>
                </w:div>
                <w:div w:id="948195317">
                  <w:marLeft w:val="0"/>
                  <w:marRight w:val="0"/>
                  <w:marTop w:val="0"/>
                  <w:marBottom w:val="0"/>
                  <w:divBdr>
                    <w:top w:val="none" w:sz="0" w:space="0" w:color="auto"/>
                    <w:left w:val="none" w:sz="0" w:space="0" w:color="auto"/>
                    <w:bottom w:val="none" w:sz="0" w:space="0" w:color="auto"/>
                    <w:right w:val="none" w:sz="0" w:space="0" w:color="auto"/>
                  </w:divBdr>
                </w:div>
                <w:div w:id="2044283327">
                  <w:marLeft w:val="0"/>
                  <w:marRight w:val="0"/>
                  <w:marTop w:val="0"/>
                  <w:marBottom w:val="0"/>
                  <w:divBdr>
                    <w:top w:val="none" w:sz="0" w:space="0" w:color="auto"/>
                    <w:left w:val="none" w:sz="0" w:space="0" w:color="auto"/>
                    <w:bottom w:val="none" w:sz="0" w:space="0" w:color="auto"/>
                    <w:right w:val="none" w:sz="0" w:space="0" w:color="auto"/>
                  </w:divBdr>
                </w:div>
                <w:div w:id="1218712130">
                  <w:marLeft w:val="0"/>
                  <w:marRight w:val="0"/>
                  <w:marTop w:val="0"/>
                  <w:marBottom w:val="0"/>
                  <w:divBdr>
                    <w:top w:val="none" w:sz="0" w:space="0" w:color="auto"/>
                    <w:left w:val="none" w:sz="0" w:space="0" w:color="auto"/>
                    <w:bottom w:val="none" w:sz="0" w:space="0" w:color="auto"/>
                    <w:right w:val="none" w:sz="0" w:space="0" w:color="auto"/>
                  </w:divBdr>
                </w:div>
                <w:div w:id="1806729200">
                  <w:marLeft w:val="0"/>
                  <w:marRight w:val="0"/>
                  <w:marTop w:val="0"/>
                  <w:marBottom w:val="0"/>
                  <w:divBdr>
                    <w:top w:val="none" w:sz="0" w:space="0" w:color="auto"/>
                    <w:left w:val="none" w:sz="0" w:space="0" w:color="auto"/>
                    <w:bottom w:val="none" w:sz="0" w:space="0" w:color="auto"/>
                    <w:right w:val="none" w:sz="0" w:space="0" w:color="auto"/>
                  </w:divBdr>
                </w:div>
                <w:div w:id="1122458717">
                  <w:marLeft w:val="0"/>
                  <w:marRight w:val="0"/>
                  <w:marTop w:val="0"/>
                  <w:marBottom w:val="0"/>
                  <w:divBdr>
                    <w:top w:val="none" w:sz="0" w:space="0" w:color="auto"/>
                    <w:left w:val="none" w:sz="0" w:space="0" w:color="auto"/>
                    <w:bottom w:val="none" w:sz="0" w:space="0" w:color="auto"/>
                    <w:right w:val="none" w:sz="0" w:space="0" w:color="auto"/>
                  </w:divBdr>
                </w:div>
                <w:div w:id="2134709881">
                  <w:marLeft w:val="0"/>
                  <w:marRight w:val="0"/>
                  <w:marTop w:val="0"/>
                  <w:marBottom w:val="0"/>
                  <w:divBdr>
                    <w:top w:val="none" w:sz="0" w:space="0" w:color="auto"/>
                    <w:left w:val="none" w:sz="0" w:space="0" w:color="auto"/>
                    <w:bottom w:val="none" w:sz="0" w:space="0" w:color="auto"/>
                    <w:right w:val="none" w:sz="0" w:space="0" w:color="auto"/>
                  </w:divBdr>
                </w:div>
                <w:div w:id="842359577">
                  <w:marLeft w:val="0"/>
                  <w:marRight w:val="0"/>
                  <w:marTop w:val="0"/>
                  <w:marBottom w:val="0"/>
                  <w:divBdr>
                    <w:top w:val="none" w:sz="0" w:space="0" w:color="auto"/>
                    <w:left w:val="none" w:sz="0" w:space="0" w:color="auto"/>
                    <w:bottom w:val="none" w:sz="0" w:space="0" w:color="auto"/>
                    <w:right w:val="none" w:sz="0" w:space="0" w:color="auto"/>
                  </w:divBdr>
                </w:div>
                <w:div w:id="1370836264">
                  <w:marLeft w:val="0"/>
                  <w:marRight w:val="0"/>
                  <w:marTop w:val="0"/>
                  <w:marBottom w:val="0"/>
                  <w:divBdr>
                    <w:top w:val="none" w:sz="0" w:space="0" w:color="auto"/>
                    <w:left w:val="none" w:sz="0" w:space="0" w:color="auto"/>
                    <w:bottom w:val="none" w:sz="0" w:space="0" w:color="auto"/>
                    <w:right w:val="none" w:sz="0" w:space="0" w:color="auto"/>
                  </w:divBdr>
                </w:div>
                <w:div w:id="125853409">
                  <w:marLeft w:val="0"/>
                  <w:marRight w:val="0"/>
                  <w:marTop w:val="0"/>
                  <w:marBottom w:val="0"/>
                  <w:divBdr>
                    <w:top w:val="none" w:sz="0" w:space="0" w:color="auto"/>
                    <w:left w:val="none" w:sz="0" w:space="0" w:color="auto"/>
                    <w:bottom w:val="none" w:sz="0" w:space="0" w:color="auto"/>
                    <w:right w:val="none" w:sz="0" w:space="0" w:color="auto"/>
                  </w:divBdr>
                </w:div>
                <w:div w:id="2056587552">
                  <w:marLeft w:val="0"/>
                  <w:marRight w:val="0"/>
                  <w:marTop w:val="0"/>
                  <w:marBottom w:val="0"/>
                  <w:divBdr>
                    <w:top w:val="none" w:sz="0" w:space="0" w:color="auto"/>
                    <w:left w:val="none" w:sz="0" w:space="0" w:color="auto"/>
                    <w:bottom w:val="none" w:sz="0" w:space="0" w:color="auto"/>
                    <w:right w:val="none" w:sz="0" w:space="0" w:color="auto"/>
                  </w:divBdr>
                </w:div>
                <w:div w:id="182013615">
                  <w:marLeft w:val="0"/>
                  <w:marRight w:val="0"/>
                  <w:marTop w:val="0"/>
                  <w:marBottom w:val="0"/>
                  <w:divBdr>
                    <w:top w:val="none" w:sz="0" w:space="0" w:color="auto"/>
                    <w:left w:val="none" w:sz="0" w:space="0" w:color="auto"/>
                    <w:bottom w:val="none" w:sz="0" w:space="0" w:color="auto"/>
                    <w:right w:val="none" w:sz="0" w:space="0" w:color="auto"/>
                  </w:divBdr>
                </w:div>
                <w:div w:id="587426626">
                  <w:marLeft w:val="0"/>
                  <w:marRight w:val="0"/>
                  <w:marTop w:val="0"/>
                  <w:marBottom w:val="0"/>
                  <w:divBdr>
                    <w:top w:val="none" w:sz="0" w:space="0" w:color="auto"/>
                    <w:left w:val="none" w:sz="0" w:space="0" w:color="auto"/>
                    <w:bottom w:val="none" w:sz="0" w:space="0" w:color="auto"/>
                    <w:right w:val="none" w:sz="0" w:space="0" w:color="auto"/>
                  </w:divBdr>
                </w:div>
                <w:div w:id="1650088267">
                  <w:marLeft w:val="0"/>
                  <w:marRight w:val="0"/>
                  <w:marTop w:val="0"/>
                  <w:marBottom w:val="0"/>
                  <w:divBdr>
                    <w:top w:val="none" w:sz="0" w:space="0" w:color="auto"/>
                    <w:left w:val="none" w:sz="0" w:space="0" w:color="auto"/>
                    <w:bottom w:val="none" w:sz="0" w:space="0" w:color="auto"/>
                    <w:right w:val="none" w:sz="0" w:space="0" w:color="auto"/>
                  </w:divBdr>
                </w:div>
                <w:div w:id="861015304">
                  <w:marLeft w:val="0"/>
                  <w:marRight w:val="0"/>
                  <w:marTop w:val="0"/>
                  <w:marBottom w:val="0"/>
                  <w:divBdr>
                    <w:top w:val="none" w:sz="0" w:space="0" w:color="auto"/>
                    <w:left w:val="none" w:sz="0" w:space="0" w:color="auto"/>
                    <w:bottom w:val="none" w:sz="0" w:space="0" w:color="auto"/>
                    <w:right w:val="none" w:sz="0" w:space="0" w:color="auto"/>
                  </w:divBdr>
                </w:div>
                <w:div w:id="2109542419">
                  <w:marLeft w:val="0"/>
                  <w:marRight w:val="0"/>
                  <w:marTop w:val="0"/>
                  <w:marBottom w:val="0"/>
                  <w:divBdr>
                    <w:top w:val="none" w:sz="0" w:space="0" w:color="auto"/>
                    <w:left w:val="none" w:sz="0" w:space="0" w:color="auto"/>
                    <w:bottom w:val="none" w:sz="0" w:space="0" w:color="auto"/>
                    <w:right w:val="none" w:sz="0" w:space="0" w:color="auto"/>
                  </w:divBdr>
                </w:div>
                <w:div w:id="661275064">
                  <w:marLeft w:val="0"/>
                  <w:marRight w:val="0"/>
                  <w:marTop w:val="0"/>
                  <w:marBottom w:val="0"/>
                  <w:divBdr>
                    <w:top w:val="none" w:sz="0" w:space="0" w:color="auto"/>
                    <w:left w:val="none" w:sz="0" w:space="0" w:color="auto"/>
                    <w:bottom w:val="none" w:sz="0" w:space="0" w:color="auto"/>
                    <w:right w:val="none" w:sz="0" w:space="0" w:color="auto"/>
                  </w:divBdr>
                </w:div>
                <w:div w:id="1322544314">
                  <w:marLeft w:val="0"/>
                  <w:marRight w:val="0"/>
                  <w:marTop w:val="0"/>
                  <w:marBottom w:val="0"/>
                  <w:divBdr>
                    <w:top w:val="none" w:sz="0" w:space="0" w:color="auto"/>
                    <w:left w:val="none" w:sz="0" w:space="0" w:color="auto"/>
                    <w:bottom w:val="none" w:sz="0" w:space="0" w:color="auto"/>
                    <w:right w:val="none" w:sz="0" w:space="0" w:color="auto"/>
                  </w:divBdr>
                </w:div>
                <w:div w:id="1126390245">
                  <w:marLeft w:val="0"/>
                  <w:marRight w:val="0"/>
                  <w:marTop w:val="0"/>
                  <w:marBottom w:val="0"/>
                  <w:divBdr>
                    <w:top w:val="none" w:sz="0" w:space="0" w:color="auto"/>
                    <w:left w:val="none" w:sz="0" w:space="0" w:color="auto"/>
                    <w:bottom w:val="none" w:sz="0" w:space="0" w:color="auto"/>
                    <w:right w:val="none" w:sz="0" w:space="0" w:color="auto"/>
                  </w:divBdr>
                </w:div>
                <w:div w:id="1528132595">
                  <w:marLeft w:val="0"/>
                  <w:marRight w:val="0"/>
                  <w:marTop w:val="0"/>
                  <w:marBottom w:val="0"/>
                  <w:divBdr>
                    <w:top w:val="none" w:sz="0" w:space="0" w:color="auto"/>
                    <w:left w:val="none" w:sz="0" w:space="0" w:color="auto"/>
                    <w:bottom w:val="none" w:sz="0" w:space="0" w:color="auto"/>
                    <w:right w:val="none" w:sz="0" w:space="0" w:color="auto"/>
                  </w:divBdr>
                </w:div>
                <w:div w:id="1696954685">
                  <w:marLeft w:val="0"/>
                  <w:marRight w:val="0"/>
                  <w:marTop w:val="0"/>
                  <w:marBottom w:val="0"/>
                  <w:divBdr>
                    <w:top w:val="none" w:sz="0" w:space="0" w:color="auto"/>
                    <w:left w:val="none" w:sz="0" w:space="0" w:color="auto"/>
                    <w:bottom w:val="none" w:sz="0" w:space="0" w:color="auto"/>
                    <w:right w:val="none" w:sz="0" w:space="0" w:color="auto"/>
                  </w:divBdr>
                </w:div>
                <w:div w:id="1340086466">
                  <w:marLeft w:val="0"/>
                  <w:marRight w:val="0"/>
                  <w:marTop w:val="0"/>
                  <w:marBottom w:val="0"/>
                  <w:divBdr>
                    <w:top w:val="none" w:sz="0" w:space="0" w:color="auto"/>
                    <w:left w:val="none" w:sz="0" w:space="0" w:color="auto"/>
                    <w:bottom w:val="none" w:sz="0" w:space="0" w:color="auto"/>
                    <w:right w:val="none" w:sz="0" w:space="0" w:color="auto"/>
                  </w:divBdr>
                </w:div>
                <w:div w:id="1806389248">
                  <w:marLeft w:val="0"/>
                  <w:marRight w:val="0"/>
                  <w:marTop w:val="0"/>
                  <w:marBottom w:val="0"/>
                  <w:divBdr>
                    <w:top w:val="none" w:sz="0" w:space="0" w:color="auto"/>
                    <w:left w:val="none" w:sz="0" w:space="0" w:color="auto"/>
                    <w:bottom w:val="none" w:sz="0" w:space="0" w:color="auto"/>
                    <w:right w:val="none" w:sz="0" w:space="0" w:color="auto"/>
                  </w:divBdr>
                </w:div>
                <w:div w:id="755396523">
                  <w:marLeft w:val="0"/>
                  <w:marRight w:val="0"/>
                  <w:marTop w:val="0"/>
                  <w:marBottom w:val="0"/>
                  <w:divBdr>
                    <w:top w:val="none" w:sz="0" w:space="0" w:color="auto"/>
                    <w:left w:val="none" w:sz="0" w:space="0" w:color="auto"/>
                    <w:bottom w:val="none" w:sz="0" w:space="0" w:color="auto"/>
                    <w:right w:val="none" w:sz="0" w:space="0" w:color="auto"/>
                  </w:divBdr>
                </w:div>
                <w:div w:id="733771141">
                  <w:marLeft w:val="0"/>
                  <w:marRight w:val="0"/>
                  <w:marTop w:val="0"/>
                  <w:marBottom w:val="0"/>
                  <w:divBdr>
                    <w:top w:val="none" w:sz="0" w:space="0" w:color="auto"/>
                    <w:left w:val="none" w:sz="0" w:space="0" w:color="auto"/>
                    <w:bottom w:val="none" w:sz="0" w:space="0" w:color="auto"/>
                    <w:right w:val="none" w:sz="0" w:space="0" w:color="auto"/>
                  </w:divBdr>
                </w:div>
                <w:div w:id="236983983">
                  <w:marLeft w:val="0"/>
                  <w:marRight w:val="0"/>
                  <w:marTop w:val="0"/>
                  <w:marBottom w:val="0"/>
                  <w:divBdr>
                    <w:top w:val="none" w:sz="0" w:space="0" w:color="auto"/>
                    <w:left w:val="none" w:sz="0" w:space="0" w:color="auto"/>
                    <w:bottom w:val="none" w:sz="0" w:space="0" w:color="auto"/>
                    <w:right w:val="none" w:sz="0" w:space="0" w:color="auto"/>
                  </w:divBdr>
                </w:div>
                <w:div w:id="1167940164">
                  <w:marLeft w:val="0"/>
                  <w:marRight w:val="0"/>
                  <w:marTop w:val="0"/>
                  <w:marBottom w:val="0"/>
                  <w:divBdr>
                    <w:top w:val="none" w:sz="0" w:space="0" w:color="auto"/>
                    <w:left w:val="none" w:sz="0" w:space="0" w:color="auto"/>
                    <w:bottom w:val="none" w:sz="0" w:space="0" w:color="auto"/>
                    <w:right w:val="none" w:sz="0" w:space="0" w:color="auto"/>
                  </w:divBdr>
                </w:div>
                <w:div w:id="133183233">
                  <w:marLeft w:val="0"/>
                  <w:marRight w:val="0"/>
                  <w:marTop w:val="0"/>
                  <w:marBottom w:val="0"/>
                  <w:divBdr>
                    <w:top w:val="none" w:sz="0" w:space="0" w:color="auto"/>
                    <w:left w:val="none" w:sz="0" w:space="0" w:color="auto"/>
                    <w:bottom w:val="none" w:sz="0" w:space="0" w:color="auto"/>
                    <w:right w:val="none" w:sz="0" w:space="0" w:color="auto"/>
                  </w:divBdr>
                </w:div>
                <w:div w:id="794056997">
                  <w:marLeft w:val="0"/>
                  <w:marRight w:val="0"/>
                  <w:marTop w:val="0"/>
                  <w:marBottom w:val="0"/>
                  <w:divBdr>
                    <w:top w:val="none" w:sz="0" w:space="0" w:color="auto"/>
                    <w:left w:val="none" w:sz="0" w:space="0" w:color="auto"/>
                    <w:bottom w:val="none" w:sz="0" w:space="0" w:color="auto"/>
                    <w:right w:val="none" w:sz="0" w:space="0" w:color="auto"/>
                  </w:divBdr>
                </w:div>
                <w:div w:id="179465962">
                  <w:marLeft w:val="0"/>
                  <w:marRight w:val="0"/>
                  <w:marTop w:val="0"/>
                  <w:marBottom w:val="0"/>
                  <w:divBdr>
                    <w:top w:val="none" w:sz="0" w:space="0" w:color="auto"/>
                    <w:left w:val="none" w:sz="0" w:space="0" w:color="auto"/>
                    <w:bottom w:val="none" w:sz="0" w:space="0" w:color="auto"/>
                    <w:right w:val="none" w:sz="0" w:space="0" w:color="auto"/>
                  </w:divBdr>
                </w:div>
                <w:div w:id="687366248">
                  <w:marLeft w:val="0"/>
                  <w:marRight w:val="0"/>
                  <w:marTop w:val="0"/>
                  <w:marBottom w:val="0"/>
                  <w:divBdr>
                    <w:top w:val="none" w:sz="0" w:space="0" w:color="auto"/>
                    <w:left w:val="none" w:sz="0" w:space="0" w:color="auto"/>
                    <w:bottom w:val="none" w:sz="0" w:space="0" w:color="auto"/>
                    <w:right w:val="none" w:sz="0" w:space="0" w:color="auto"/>
                  </w:divBdr>
                </w:div>
                <w:div w:id="659578541">
                  <w:marLeft w:val="0"/>
                  <w:marRight w:val="0"/>
                  <w:marTop w:val="0"/>
                  <w:marBottom w:val="0"/>
                  <w:divBdr>
                    <w:top w:val="none" w:sz="0" w:space="0" w:color="auto"/>
                    <w:left w:val="none" w:sz="0" w:space="0" w:color="auto"/>
                    <w:bottom w:val="none" w:sz="0" w:space="0" w:color="auto"/>
                    <w:right w:val="none" w:sz="0" w:space="0" w:color="auto"/>
                  </w:divBdr>
                </w:div>
                <w:div w:id="702290771">
                  <w:marLeft w:val="0"/>
                  <w:marRight w:val="0"/>
                  <w:marTop w:val="0"/>
                  <w:marBottom w:val="0"/>
                  <w:divBdr>
                    <w:top w:val="none" w:sz="0" w:space="0" w:color="auto"/>
                    <w:left w:val="none" w:sz="0" w:space="0" w:color="auto"/>
                    <w:bottom w:val="none" w:sz="0" w:space="0" w:color="auto"/>
                    <w:right w:val="none" w:sz="0" w:space="0" w:color="auto"/>
                  </w:divBdr>
                </w:div>
                <w:div w:id="1562525314">
                  <w:marLeft w:val="0"/>
                  <w:marRight w:val="0"/>
                  <w:marTop w:val="0"/>
                  <w:marBottom w:val="0"/>
                  <w:divBdr>
                    <w:top w:val="none" w:sz="0" w:space="0" w:color="auto"/>
                    <w:left w:val="none" w:sz="0" w:space="0" w:color="auto"/>
                    <w:bottom w:val="none" w:sz="0" w:space="0" w:color="auto"/>
                    <w:right w:val="none" w:sz="0" w:space="0" w:color="auto"/>
                  </w:divBdr>
                </w:div>
                <w:div w:id="646394569">
                  <w:marLeft w:val="0"/>
                  <w:marRight w:val="0"/>
                  <w:marTop w:val="0"/>
                  <w:marBottom w:val="0"/>
                  <w:divBdr>
                    <w:top w:val="none" w:sz="0" w:space="0" w:color="auto"/>
                    <w:left w:val="none" w:sz="0" w:space="0" w:color="auto"/>
                    <w:bottom w:val="none" w:sz="0" w:space="0" w:color="auto"/>
                    <w:right w:val="none" w:sz="0" w:space="0" w:color="auto"/>
                  </w:divBdr>
                </w:div>
                <w:div w:id="1559901699">
                  <w:marLeft w:val="0"/>
                  <w:marRight w:val="0"/>
                  <w:marTop w:val="0"/>
                  <w:marBottom w:val="0"/>
                  <w:divBdr>
                    <w:top w:val="none" w:sz="0" w:space="0" w:color="auto"/>
                    <w:left w:val="none" w:sz="0" w:space="0" w:color="auto"/>
                    <w:bottom w:val="none" w:sz="0" w:space="0" w:color="auto"/>
                    <w:right w:val="none" w:sz="0" w:space="0" w:color="auto"/>
                  </w:divBdr>
                </w:div>
                <w:div w:id="817459314">
                  <w:marLeft w:val="0"/>
                  <w:marRight w:val="0"/>
                  <w:marTop w:val="0"/>
                  <w:marBottom w:val="0"/>
                  <w:divBdr>
                    <w:top w:val="none" w:sz="0" w:space="0" w:color="auto"/>
                    <w:left w:val="none" w:sz="0" w:space="0" w:color="auto"/>
                    <w:bottom w:val="none" w:sz="0" w:space="0" w:color="auto"/>
                    <w:right w:val="none" w:sz="0" w:space="0" w:color="auto"/>
                  </w:divBdr>
                </w:div>
                <w:div w:id="1880505222">
                  <w:marLeft w:val="0"/>
                  <w:marRight w:val="0"/>
                  <w:marTop w:val="0"/>
                  <w:marBottom w:val="0"/>
                  <w:divBdr>
                    <w:top w:val="none" w:sz="0" w:space="0" w:color="auto"/>
                    <w:left w:val="none" w:sz="0" w:space="0" w:color="auto"/>
                    <w:bottom w:val="none" w:sz="0" w:space="0" w:color="auto"/>
                    <w:right w:val="none" w:sz="0" w:space="0" w:color="auto"/>
                  </w:divBdr>
                </w:div>
                <w:div w:id="413821978">
                  <w:marLeft w:val="0"/>
                  <w:marRight w:val="0"/>
                  <w:marTop w:val="0"/>
                  <w:marBottom w:val="0"/>
                  <w:divBdr>
                    <w:top w:val="none" w:sz="0" w:space="0" w:color="auto"/>
                    <w:left w:val="none" w:sz="0" w:space="0" w:color="auto"/>
                    <w:bottom w:val="none" w:sz="0" w:space="0" w:color="auto"/>
                    <w:right w:val="none" w:sz="0" w:space="0" w:color="auto"/>
                  </w:divBdr>
                </w:div>
                <w:div w:id="1127940736">
                  <w:marLeft w:val="0"/>
                  <w:marRight w:val="0"/>
                  <w:marTop w:val="0"/>
                  <w:marBottom w:val="0"/>
                  <w:divBdr>
                    <w:top w:val="none" w:sz="0" w:space="0" w:color="auto"/>
                    <w:left w:val="none" w:sz="0" w:space="0" w:color="auto"/>
                    <w:bottom w:val="none" w:sz="0" w:space="0" w:color="auto"/>
                    <w:right w:val="none" w:sz="0" w:space="0" w:color="auto"/>
                  </w:divBdr>
                </w:div>
                <w:div w:id="2002387969">
                  <w:marLeft w:val="0"/>
                  <w:marRight w:val="0"/>
                  <w:marTop w:val="0"/>
                  <w:marBottom w:val="0"/>
                  <w:divBdr>
                    <w:top w:val="none" w:sz="0" w:space="0" w:color="auto"/>
                    <w:left w:val="none" w:sz="0" w:space="0" w:color="auto"/>
                    <w:bottom w:val="none" w:sz="0" w:space="0" w:color="auto"/>
                    <w:right w:val="none" w:sz="0" w:space="0" w:color="auto"/>
                  </w:divBdr>
                </w:div>
                <w:div w:id="288055623">
                  <w:marLeft w:val="0"/>
                  <w:marRight w:val="0"/>
                  <w:marTop w:val="0"/>
                  <w:marBottom w:val="0"/>
                  <w:divBdr>
                    <w:top w:val="none" w:sz="0" w:space="0" w:color="auto"/>
                    <w:left w:val="none" w:sz="0" w:space="0" w:color="auto"/>
                    <w:bottom w:val="none" w:sz="0" w:space="0" w:color="auto"/>
                    <w:right w:val="none" w:sz="0" w:space="0" w:color="auto"/>
                  </w:divBdr>
                </w:div>
                <w:div w:id="2136563636">
                  <w:marLeft w:val="0"/>
                  <w:marRight w:val="0"/>
                  <w:marTop w:val="0"/>
                  <w:marBottom w:val="0"/>
                  <w:divBdr>
                    <w:top w:val="none" w:sz="0" w:space="0" w:color="auto"/>
                    <w:left w:val="none" w:sz="0" w:space="0" w:color="auto"/>
                    <w:bottom w:val="none" w:sz="0" w:space="0" w:color="auto"/>
                    <w:right w:val="none" w:sz="0" w:space="0" w:color="auto"/>
                  </w:divBdr>
                </w:div>
                <w:div w:id="719061988">
                  <w:marLeft w:val="0"/>
                  <w:marRight w:val="0"/>
                  <w:marTop w:val="0"/>
                  <w:marBottom w:val="0"/>
                  <w:divBdr>
                    <w:top w:val="none" w:sz="0" w:space="0" w:color="auto"/>
                    <w:left w:val="none" w:sz="0" w:space="0" w:color="auto"/>
                    <w:bottom w:val="none" w:sz="0" w:space="0" w:color="auto"/>
                    <w:right w:val="none" w:sz="0" w:space="0" w:color="auto"/>
                  </w:divBdr>
                </w:div>
                <w:div w:id="1287467363">
                  <w:marLeft w:val="0"/>
                  <w:marRight w:val="0"/>
                  <w:marTop w:val="0"/>
                  <w:marBottom w:val="0"/>
                  <w:divBdr>
                    <w:top w:val="none" w:sz="0" w:space="0" w:color="auto"/>
                    <w:left w:val="none" w:sz="0" w:space="0" w:color="auto"/>
                    <w:bottom w:val="none" w:sz="0" w:space="0" w:color="auto"/>
                    <w:right w:val="none" w:sz="0" w:space="0" w:color="auto"/>
                  </w:divBdr>
                </w:div>
                <w:div w:id="648174158">
                  <w:marLeft w:val="0"/>
                  <w:marRight w:val="0"/>
                  <w:marTop w:val="0"/>
                  <w:marBottom w:val="0"/>
                  <w:divBdr>
                    <w:top w:val="none" w:sz="0" w:space="0" w:color="auto"/>
                    <w:left w:val="none" w:sz="0" w:space="0" w:color="auto"/>
                    <w:bottom w:val="none" w:sz="0" w:space="0" w:color="auto"/>
                    <w:right w:val="none" w:sz="0" w:space="0" w:color="auto"/>
                  </w:divBdr>
                </w:div>
                <w:div w:id="2112041027">
                  <w:marLeft w:val="0"/>
                  <w:marRight w:val="0"/>
                  <w:marTop w:val="0"/>
                  <w:marBottom w:val="0"/>
                  <w:divBdr>
                    <w:top w:val="none" w:sz="0" w:space="0" w:color="auto"/>
                    <w:left w:val="none" w:sz="0" w:space="0" w:color="auto"/>
                    <w:bottom w:val="none" w:sz="0" w:space="0" w:color="auto"/>
                    <w:right w:val="none" w:sz="0" w:space="0" w:color="auto"/>
                  </w:divBdr>
                </w:div>
                <w:div w:id="453669519">
                  <w:marLeft w:val="0"/>
                  <w:marRight w:val="0"/>
                  <w:marTop w:val="0"/>
                  <w:marBottom w:val="0"/>
                  <w:divBdr>
                    <w:top w:val="none" w:sz="0" w:space="0" w:color="auto"/>
                    <w:left w:val="none" w:sz="0" w:space="0" w:color="auto"/>
                    <w:bottom w:val="none" w:sz="0" w:space="0" w:color="auto"/>
                    <w:right w:val="none" w:sz="0" w:space="0" w:color="auto"/>
                  </w:divBdr>
                </w:div>
                <w:div w:id="55007114">
                  <w:marLeft w:val="0"/>
                  <w:marRight w:val="0"/>
                  <w:marTop w:val="0"/>
                  <w:marBottom w:val="0"/>
                  <w:divBdr>
                    <w:top w:val="none" w:sz="0" w:space="0" w:color="auto"/>
                    <w:left w:val="none" w:sz="0" w:space="0" w:color="auto"/>
                    <w:bottom w:val="none" w:sz="0" w:space="0" w:color="auto"/>
                    <w:right w:val="none" w:sz="0" w:space="0" w:color="auto"/>
                  </w:divBdr>
                </w:div>
                <w:div w:id="1722173802">
                  <w:marLeft w:val="0"/>
                  <w:marRight w:val="0"/>
                  <w:marTop w:val="0"/>
                  <w:marBottom w:val="0"/>
                  <w:divBdr>
                    <w:top w:val="none" w:sz="0" w:space="0" w:color="auto"/>
                    <w:left w:val="none" w:sz="0" w:space="0" w:color="auto"/>
                    <w:bottom w:val="none" w:sz="0" w:space="0" w:color="auto"/>
                    <w:right w:val="none" w:sz="0" w:space="0" w:color="auto"/>
                  </w:divBdr>
                </w:div>
                <w:div w:id="1928225550">
                  <w:marLeft w:val="0"/>
                  <w:marRight w:val="0"/>
                  <w:marTop w:val="0"/>
                  <w:marBottom w:val="0"/>
                  <w:divBdr>
                    <w:top w:val="none" w:sz="0" w:space="0" w:color="auto"/>
                    <w:left w:val="none" w:sz="0" w:space="0" w:color="auto"/>
                    <w:bottom w:val="none" w:sz="0" w:space="0" w:color="auto"/>
                    <w:right w:val="none" w:sz="0" w:space="0" w:color="auto"/>
                  </w:divBdr>
                </w:div>
                <w:div w:id="1207064413">
                  <w:marLeft w:val="0"/>
                  <w:marRight w:val="0"/>
                  <w:marTop w:val="0"/>
                  <w:marBottom w:val="0"/>
                  <w:divBdr>
                    <w:top w:val="none" w:sz="0" w:space="0" w:color="auto"/>
                    <w:left w:val="none" w:sz="0" w:space="0" w:color="auto"/>
                    <w:bottom w:val="none" w:sz="0" w:space="0" w:color="auto"/>
                    <w:right w:val="none" w:sz="0" w:space="0" w:color="auto"/>
                  </w:divBdr>
                </w:div>
                <w:div w:id="541402157">
                  <w:marLeft w:val="0"/>
                  <w:marRight w:val="0"/>
                  <w:marTop w:val="0"/>
                  <w:marBottom w:val="0"/>
                  <w:divBdr>
                    <w:top w:val="none" w:sz="0" w:space="0" w:color="auto"/>
                    <w:left w:val="none" w:sz="0" w:space="0" w:color="auto"/>
                    <w:bottom w:val="none" w:sz="0" w:space="0" w:color="auto"/>
                    <w:right w:val="none" w:sz="0" w:space="0" w:color="auto"/>
                  </w:divBdr>
                </w:div>
                <w:div w:id="1573925536">
                  <w:marLeft w:val="0"/>
                  <w:marRight w:val="0"/>
                  <w:marTop w:val="0"/>
                  <w:marBottom w:val="0"/>
                  <w:divBdr>
                    <w:top w:val="none" w:sz="0" w:space="0" w:color="auto"/>
                    <w:left w:val="none" w:sz="0" w:space="0" w:color="auto"/>
                    <w:bottom w:val="none" w:sz="0" w:space="0" w:color="auto"/>
                    <w:right w:val="none" w:sz="0" w:space="0" w:color="auto"/>
                  </w:divBdr>
                </w:div>
                <w:div w:id="904797161">
                  <w:marLeft w:val="0"/>
                  <w:marRight w:val="0"/>
                  <w:marTop w:val="0"/>
                  <w:marBottom w:val="0"/>
                  <w:divBdr>
                    <w:top w:val="none" w:sz="0" w:space="0" w:color="auto"/>
                    <w:left w:val="none" w:sz="0" w:space="0" w:color="auto"/>
                    <w:bottom w:val="none" w:sz="0" w:space="0" w:color="auto"/>
                    <w:right w:val="none" w:sz="0" w:space="0" w:color="auto"/>
                  </w:divBdr>
                </w:div>
                <w:div w:id="1312176553">
                  <w:marLeft w:val="0"/>
                  <w:marRight w:val="0"/>
                  <w:marTop w:val="0"/>
                  <w:marBottom w:val="0"/>
                  <w:divBdr>
                    <w:top w:val="none" w:sz="0" w:space="0" w:color="auto"/>
                    <w:left w:val="none" w:sz="0" w:space="0" w:color="auto"/>
                    <w:bottom w:val="none" w:sz="0" w:space="0" w:color="auto"/>
                    <w:right w:val="none" w:sz="0" w:space="0" w:color="auto"/>
                  </w:divBdr>
                </w:div>
                <w:div w:id="633801821">
                  <w:marLeft w:val="0"/>
                  <w:marRight w:val="0"/>
                  <w:marTop w:val="0"/>
                  <w:marBottom w:val="0"/>
                  <w:divBdr>
                    <w:top w:val="none" w:sz="0" w:space="0" w:color="auto"/>
                    <w:left w:val="none" w:sz="0" w:space="0" w:color="auto"/>
                    <w:bottom w:val="none" w:sz="0" w:space="0" w:color="auto"/>
                    <w:right w:val="none" w:sz="0" w:space="0" w:color="auto"/>
                  </w:divBdr>
                </w:div>
                <w:div w:id="1321956488">
                  <w:marLeft w:val="0"/>
                  <w:marRight w:val="0"/>
                  <w:marTop w:val="0"/>
                  <w:marBottom w:val="0"/>
                  <w:divBdr>
                    <w:top w:val="none" w:sz="0" w:space="0" w:color="auto"/>
                    <w:left w:val="none" w:sz="0" w:space="0" w:color="auto"/>
                    <w:bottom w:val="none" w:sz="0" w:space="0" w:color="auto"/>
                    <w:right w:val="none" w:sz="0" w:space="0" w:color="auto"/>
                  </w:divBdr>
                </w:div>
                <w:div w:id="574246116">
                  <w:marLeft w:val="0"/>
                  <w:marRight w:val="0"/>
                  <w:marTop w:val="0"/>
                  <w:marBottom w:val="0"/>
                  <w:divBdr>
                    <w:top w:val="none" w:sz="0" w:space="0" w:color="auto"/>
                    <w:left w:val="none" w:sz="0" w:space="0" w:color="auto"/>
                    <w:bottom w:val="none" w:sz="0" w:space="0" w:color="auto"/>
                    <w:right w:val="none" w:sz="0" w:space="0" w:color="auto"/>
                  </w:divBdr>
                </w:div>
                <w:div w:id="1476751786">
                  <w:marLeft w:val="0"/>
                  <w:marRight w:val="0"/>
                  <w:marTop w:val="0"/>
                  <w:marBottom w:val="0"/>
                  <w:divBdr>
                    <w:top w:val="none" w:sz="0" w:space="0" w:color="auto"/>
                    <w:left w:val="none" w:sz="0" w:space="0" w:color="auto"/>
                    <w:bottom w:val="none" w:sz="0" w:space="0" w:color="auto"/>
                    <w:right w:val="none" w:sz="0" w:space="0" w:color="auto"/>
                  </w:divBdr>
                </w:div>
                <w:div w:id="898248628">
                  <w:marLeft w:val="0"/>
                  <w:marRight w:val="0"/>
                  <w:marTop w:val="0"/>
                  <w:marBottom w:val="0"/>
                  <w:divBdr>
                    <w:top w:val="none" w:sz="0" w:space="0" w:color="auto"/>
                    <w:left w:val="none" w:sz="0" w:space="0" w:color="auto"/>
                    <w:bottom w:val="none" w:sz="0" w:space="0" w:color="auto"/>
                    <w:right w:val="none" w:sz="0" w:space="0" w:color="auto"/>
                  </w:divBdr>
                </w:div>
                <w:div w:id="370884610">
                  <w:marLeft w:val="0"/>
                  <w:marRight w:val="0"/>
                  <w:marTop w:val="0"/>
                  <w:marBottom w:val="0"/>
                  <w:divBdr>
                    <w:top w:val="none" w:sz="0" w:space="0" w:color="auto"/>
                    <w:left w:val="none" w:sz="0" w:space="0" w:color="auto"/>
                    <w:bottom w:val="none" w:sz="0" w:space="0" w:color="auto"/>
                    <w:right w:val="none" w:sz="0" w:space="0" w:color="auto"/>
                  </w:divBdr>
                </w:div>
                <w:div w:id="978538856">
                  <w:marLeft w:val="0"/>
                  <w:marRight w:val="0"/>
                  <w:marTop w:val="0"/>
                  <w:marBottom w:val="0"/>
                  <w:divBdr>
                    <w:top w:val="none" w:sz="0" w:space="0" w:color="auto"/>
                    <w:left w:val="none" w:sz="0" w:space="0" w:color="auto"/>
                    <w:bottom w:val="none" w:sz="0" w:space="0" w:color="auto"/>
                    <w:right w:val="none" w:sz="0" w:space="0" w:color="auto"/>
                  </w:divBdr>
                </w:div>
                <w:div w:id="573442151">
                  <w:marLeft w:val="0"/>
                  <w:marRight w:val="0"/>
                  <w:marTop w:val="0"/>
                  <w:marBottom w:val="0"/>
                  <w:divBdr>
                    <w:top w:val="none" w:sz="0" w:space="0" w:color="auto"/>
                    <w:left w:val="none" w:sz="0" w:space="0" w:color="auto"/>
                    <w:bottom w:val="none" w:sz="0" w:space="0" w:color="auto"/>
                    <w:right w:val="none" w:sz="0" w:space="0" w:color="auto"/>
                  </w:divBdr>
                </w:div>
                <w:div w:id="1345522152">
                  <w:marLeft w:val="0"/>
                  <w:marRight w:val="0"/>
                  <w:marTop w:val="0"/>
                  <w:marBottom w:val="0"/>
                  <w:divBdr>
                    <w:top w:val="none" w:sz="0" w:space="0" w:color="auto"/>
                    <w:left w:val="none" w:sz="0" w:space="0" w:color="auto"/>
                    <w:bottom w:val="none" w:sz="0" w:space="0" w:color="auto"/>
                    <w:right w:val="none" w:sz="0" w:space="0" w:color="auto"/>
                  </w:divBdr>
                </w:div>
                <w:div w:id="301036572">
                  <w:marLeft w:val="0"/>
                  <w:marRight w:val="0"/>
                  <w:marTop w:val="0"/>
                  <w:marBottom w:val="0"/>
                  <w:divBdr>
                    <w:top w:val="none" w:sz="0" w:space="0" w:color="auto"/>
                    <w:left w:val="none" w:sz="0" w:space="0" w:color="auto"/>
                    <w:bottom w:val="none" w:sz="0" w:space="0" w:color="auto"/>
                    <w:right w:val="none" w:sz="0" w:space="0" w:color="auto"/>
                  </w:divBdr>
                </w:div>
                <w:div w:id="1945262957">
                  <w:marLeft w:val="0"/>
                  <w:marRight w:val="0"/>
                  <w:marTop w:val="0"/>
                  <w:marBottom w:val="0"/>
                  <w:divBdr>
                    <w:top w:val="none" w:sz="0" w:space="0" w:color="auto"/>
                    <w:left w:val="none" w:sz="0" w:space="0" w:color="auto"/>
                    <w:bottom w:val="none" w:sz="0" w:space="0" w:color="auto"/>
                    <w:right w:val="none" w:sz="0" w:space="0" w:color="auto"/>
                  </w:divBdr>
                </w:div>
                <w:div w:id="35203201">
                  <w:marLeft w:val="0"/>
                  <w:marRight w:val="0"/>
                  <w:marTop w:val="0"/>
                  <w:marBottom w:val="0"/>
                  <w:divBdr>
                    <w:top w:val="none" w:sz="0" w:space="0" w:color="auto"/>
                    <w:left w:val="none" w:sz="0" w:space="0" w:color="auto"/>
                    <w:bottom w:val="none" w:sz="0" w:space="0" w:color="auto"/>
                    <w:right w:val="none" w:sz="0" w:space="0" w:color="auto"/>
                  </w:divBdr>
                </w:div>
                <w:div w:id="2010019128">
                  <w:marLeft w:val="0"/>
                  <w:marRight w:val="0"/>
                  <w:marTop w:val="0"/>
                  <w:marBottom w:val="0"/>
                  <w:divBdr>
                    <w:top w:val="none" w:sz="0" w:space="0" w:color="auto"/>
                    <w:left w:val="none" w:sz="0" w:space="0" w:color="auto"/>
                    <w:bottom w:val="none" w:sz="0" w:space="0" w:color="auto"/>
                    <w:right w:val="none" w:sz="0" w:space="0" w:color="auto"/>
                  </w:divBdr>
                </w:div>
                <w:div w:id="255141583">
                  <w:marLeft w:val="0"/>
                  <w:marRight w:val="0"/>
                  <w:marTop w:val="0"/>
                  <w:marBottom w:val="0"/>
                  <w:divBdr>
                    <w:top w:val="none" w:sz="0" w:space="0" w:color="auto"/>
                    <w:left w:val="none" w:sz="0" w:space="0" w:color="auto"/>
                    <w:bottom w:val="none" w:sz="0" w:space="0" w:color="auto"/>
                    <w:right w:val="none" w:sz="0" w:space="0" w:color="auto"/>
                  </w:divBdr>
                </w:div>
                <w:div w:id="1760562804">
                  <w:marLeft w:val="0"/>
                  <w:marRight w:val="0"/>
                  <w:marTop w:val="0"/>
                  <w:marBottom w:val="0"/>
                  <w:divBdr>
                    <w:top w:val="none" w:sz="0" w:space="0" w:color="auto"/>
                    <w:left w:val="none" w:sz="0" w:space="0" w:color="auto"/>
                    <w:bottom w:val="none" w:sz="0" w:space="0" w:color="auto"/>
                    <w:right w:val="none" w:sz="0" w:space="0" w:color="auto"/>
                  </w:divBdr>
                </w:div>
                <w:div w:id="156120062">
                  <w:marLeft w:val="0"/>
                  <w:marRight w:val="0"/>
                  <w:marTop w:val="0"/>
                  <w:marBottom w:val="0"/>
                  <w:divBdr>
                    <w:top w:val="none" w:sz="0" w:space="0" w:color="auto"/>
                    <w:left w:val="none" w:sz="0" w:space="0" w:color="auto"/>
                    <w:bottom w:val="none" w:sz="0" w:space="0" w:color="auto"/>
                    <w:right w:val="none" w:sz="0" w:space="0" w:color="auto"/>
                  </w:divBdr>
                </w:div>
                <w:div w:id="1088883845">
                  <w:marLeft w:val="0"/>
                  <w:marRight w:val="0"/>
                  <w:marTop w:val="0"/>
                  <w:marBottom w:val="0"/>
                  <w:divBdr>
                    <w:top w:val="none" w:sz="0" w:space="0" w:color="auto"/>
                    <w:left w:val="none" w:sz="0" w:space="0" w:color="auto"/>
                    <w:bottom w:val="none" w:sz="0" w:space="0" w:color="auto"/>
                    <w:right w:val="none" w:sz="0" w:space="0" w:color="auto"/>
                  </w:divBdr>
                </w:div>
                <w:div w:id="1664427019">
                  <w:marLeft w:val="0"/>
                  <w:marRight w:val="0"/>
                  <w:marTop w:val="0"/>
                  <w:marBottom w:val="0"/>
                  <w:divBdr>
                    <w:top w:val="none" w:sz="0" w:space="0" w:color="auto"/>
                    <w:left w:val="none" w:sz="0" w:space="0" w:color="auto"/>
                    <w:bottom w:val="none" w:sz="0" w:space="0" w:color="auto"/>
                    <w:right w:val="none" w:sz="0" w:space="0" w:color="auto"/>
                  </w:divBdr>
                </w:div>
                <w:div w:id="1420566909">
                  <w:marLeft w:val="0"/>
                  <w:marRight w:val="0"/>
                  <w:marTop w:val="0"/>
                  <w:marBottom w:val="0"/>
                  <w:divBdr>
                    <w:top w:val="none" w:sz="0" w:space="0" w:color="auto"/>
                    <w:left w:val="none" w:sz="0" w:space="0" w:color="auto"/>
                    <w:bottom w:val="none" w:sz="0" w:space="0" w:color="auto"/>
                    <w:right w:val="none" w:sz="0" w:space="0" w:color="auto"/>
                  </w:divBdr>
                </w:div>
                <w:div w:id="1230380996">
                  <w:marLeft w:val="0"/>
                  <w:marRight w:val="0"/>
                  <w:marTop w:val="0"/>
                  <w:marBottom w:val="0"/>
                  <w:divBdr>
                    <w:top w:val="none" w:sz="0" w:space="0" w:color="auto"/>
                    <w:left w:val="none" w:sz="0" w:space="0" w:color="auto"/>
                    <w:bottom w:val="none" w:sz="0" w:space="0" w:color="auto"/>
                    <w:right w:val="none" w:sz="0" w:space="0" w:color="auto"/>
                  </w:divBdr>
                </w:div>
                <w:div w:id="1019085033">
                  <w:marLeft w:val="0"/>
                  <w:marRight w:val="0"/>
                  <w:marTop w:val="0"/>
                  <w:marBottom w:val="0"/>
                  <w:divBdr>
                    <w:top w:val="none" w:sz="0" w:space="0" w:color="auto"/>
                    <w:left w:val="none" w:sz="0" w:space="0" w:color="auto"/>
                    <w:bottom w:val="none" w:sz="0" w:space="0" w:color="auto"/>
                    <w:right w:val="none" w:sz="0" w:space="0" w:color="auto"/>
                  </w:divBdr>
                </w:div>
                <w:div w:id="9264624">
                  <w:marLeft w:val="0"/>
                  <w:marRight w:val="0"/>
                  <w:marTop w:val="0"/>
                  <w:marBottom w:val="0"/>
                  <w:divBdr>
                    <w:top w:val="none" w:sz="0" w:space="0" w:color="auto"/>
                    <w:left w:val="none" w:sz="0" w:space="0" w:color="auto"/>
                    <w:bottom w:val="none" w:sz="0" w:space="0" w:color="auto"/>
                    <w:right w:val="none" w:sz="0" w:space="0" w:color="auto"/>
                  </w:divBdr>
                </w:div>
                <w:div w:id="1922640735">
                  <w:marLeft w:val="0"/>
                  <w:marRight w:val="0"/>
                  <w:marTop w:val="0"/>
                  <w:marBottom w:val="0"/>
                  <w:divBdr>
                    <w:top w:val="none" w:sz="0" w:space="0" w:color="auto"/>
                    <w:left w:val="none" w:sz="0" w:space="0" w:color="auto"/>
                    <w:bottom w:val="none" w:sz="0" w:space="0" w:color="auto"/>
                    <w:right w:val="none" w:sz="0" w:space="0" w:color="auto"/>
                  </w:divBdr>
                </w:div>
                <w:div w:id="1960724010">
                  <w:marLeft w:val="0"/>
                  <w:marRight w:val="0"/>
                  <w:marTop w:val="0"/>
                  <w:marBottom w:val="0"/>
                  <w:divBdr>
                    <w:top w:val="none" w:sz="0" w:space="0" w:color="auto"/>
                    <w:left w:val="none" w:sz="0" w:space="0" w:color="auto"/>
                    <w:bottom w:val="none" w:sz="0" w:space="0" w:color="auto"/>
                    <w:right w:val="none" w:sz="0" w:space="0" w:color="auto"/>
                  </w:divBdr>
                </w:div>
                <w:div w:id="1224292222">
                  <w:marLeft w:val="0"/>
                  <w:marRight w:val="0"/>
                  <w:marTop w:val="0"/>
                  <w:marBottom w:val="0"/>
                  <w:divBdr>
                    <w:top w:val="none" w:sz="0" w:space="0" w:color="auto"/>
                    <w:left w:val="none" w:sz="0" w:space="0" w:color="auto"/>
                    <w:bottom w:val="none" w:sz="0" w:space="0" w:color="auto"/>
                    <w:right w:val="none" w:sz="0" w:space="0" w:color="auto"/>
                  </w:divBdr>
                </w:div>
                <w:div w:id="76708717">
                  <w:marLeft w:val="0"/>
                  <w:marRight w:val="0"/>
                  <w:marTop w:val="0"/>
                  <w:marBottom w:val="0"/>
                  <w:divBdr>
                    <w:top w:val="none" w:sz="0" w:space="0" w:color="auto"/>
                    <w:left w:val="none" w:sz="0" w:space="0" w:color="auto"/>
                    <w:bottom w:val="none" w:sz="0" w:space="0" w:color="auto"/>
                    <w:right w:val="none" w:sz="0" w:space="0" w:color="auto"/>
                  </w:divBdr>
                </w:div>
                <w:div w:id="807745867">
                  <w:marLeft w:val="0"/>
                  <w:marRight w:val="0"/>
                  <w:marTop w:val="0"/>
                  <w:marBottom w:val="0"/>
                  <w:divBdr>
                    <w:top w:val="none" w:sz="0" w:space="0" w:color="auto"/>
                    <w:left w:val="none" w:sz="0" w:space="0" w:color="auto"/>
                    <w:bottom w:val="none" w:sz="0" w:space="0" w:color="auto"/>
                    <w:right w:val="none" w:sz="0" w:space="0" w:color="auto"/>
                  </w:divBdr>
                </w:div>
                <w:div w:id="331957425">
                  <w:marLeft w:val="0"/>
                  <w:marRight w:val="0"/>
                  <w:marTop w:val="0"/>
                  <w:marBottom w:val="0"/>
                  <w:divBdr>
                    <w:top w:val="none" w:sz="0" w:space="0" w:color="auto"/>
                    <w:left w:val="none" w:sz="0" w:space="0" w:color="auto"/>
                    <w:bottom w:val="none" w:sz="0" w:space="0" w:color="auto"/>
                    <w:right w:val="none" w:sz="0" w:space="0" w:color="auto"/>
                  </w:divBdr>
                </w:div>
                <w:div w:id="1597323335">
                  <w:marLeft w:val="0"/>
                  <w:marRight w:val="0"/>
                  <w:marTop w:val="0"/>
                  <w:marBottom w:val="0"/>
                  <w:divBdr>
                    <w:top w:val="none" w:sz="0" w:space="0" w:color="auto"/>
                    <w:left w:val="none" w:sz="0" w:space="0" w:color="auto"/>
                    <w:bottom w:val="none" w:sz="0" w:space="0" w:color="auto"/>
                    <w:right w:val="none" w:sz="0" w:space="0" w:color="auto"/>
                  </w:divBdr>
                </w:div>
                <w:div w:id="356393522">
                  <w:marLeft w:val="0"/>
                  <w:marRight w:val="0"/>
                  <w:marTop w:val="0"/>
                  <w:marBottom w:val="0"/>
                  <w:divBdr>
                    <w:top w:val="none" w:sz="0" w:space="0" w:color="auto"/>
                    <w:left w:val="none" w:sz="0" w:space="0" w:color="auto"/>
                    <w:bottom w:val="none" w:sz="0" w:space="0" w:color="auto"/>
                    <w:right w:val="none" w:sz="0" w:space="0" w:color="auto"/>
                  </w:divBdr>
                </w:div>
                <w:div w:id="1709796930">
                  <w:marLeft w:val="0"/>
                  <w:marRight w:val="0"/>
                  <w:marTop w:val="0"/>
                  <w:marBottom w:val="0"/>
                  <w:divBdr>
                    <w:top w:val="none" w:sz="0" w:space="0" w:color="auto"/>
                    <w:left w:val="none" w:sz="0" w:space="0" w:color="auto"/>
                    <w:bottom w:val="none" w:sz="0" w:space="0" w:color="auto"/>
                    <w:right w:val="none" w:sz="0" w:space="0" w:color="auto"/>
                  </w:divBdr>
                </w:div>
                <w:div w:id="2110151821">
                  <w:marLeft w:val="0"/>
                  <w:marRight w:val="0"/>
                  <w:marTop w:val="0"/>
                  <w:marBottom w:val="0"/>
                  <w:divBdr>
                    <w:top w:val="none" w:sz="0" w:space="0" w:color="auto"/>
                    <w:left w:val="none" w:sz="0" w:space="0" w:color="auto"/>
                    <w:bottom w:val="none" w:sz="0" w:space="0" w:color="auto"/>
                    <w:right w:val="none" w:sz="0" w:space="0" w:color="auto"/>
                  </w:divBdr>
                </w:div>
                <w:div w:id="823469335">
                  <w:marLeft w:val="0"/>
                  <w:marRight w:val="0"/>
                  <w:marTop w:val="0"/>
                  <w:marBottom w:val="0"/>
                  <w:divBdr>
                    <w:top w:val="none" w:sz="0" w:space="0" w:color="auto"/>
                    <w:left w:val="none" w:sz="0" w:space="0" w:color="auto"/>
                    <w:bottom w:val="none" w:sz="0" w:space="0" w:color="auto"/>
                    <w:right w:val="none" w:sz="0" w:space="0" w:color="auto"/>
                  </w:divBdr>
                </w:div>
                <w:div w:id="2082176438">
                  <w:marLeft w:val="0"/>
                  <w:marRight w:val="0"/>
                  <w:marTop w:val="0"/>
                  <w:marBottom w:val="0"/>
                  <w:divBdr>
                    <w:top w:val="none" w:sz="0" w:space="0" w:color="auto"/>
                    <w:left w:val="none" w:sz="0" w:space="0" w:color="auto"/>
                    <w:bottom w:val="none" w:sz="0" w:space="0" w:color="auto"/>
                    <w:right w:val="none" w:sz="0" w:space="0" w:color="auto"/>
                  </w:divBdr>
                </w:div>
                <w:div w:id="1312826956">
                  <w:marLeft w:val="0"/>
                  <w:marRight w:val="0"/>
                  <w:marTop w:val="0"/>
                  <w:marBottom w:val="0"/>
                  <w:divBdr>
                    <w:top w:val="none" w:sz="0" w:space="0" w:color="auto"/>
                    <w:left w:val="none" w:sz="0" w:space="0" w:color="auto"/>
                    <w:bottom w:val="none" w:sz="0" w:space="0" w:color="auto"/>
                    <w:right w:val="none" w:sz="0" w:space="0" w:color="auto"/>
                  </w:divBdr>
                </w:div>
                <w:div w:id="1027754517">
                  <w:marLeft w:val="0"/>
                  <w:marRight w:val="0"/>
                  <w:marTop w:val="0"/>
                  <w:marBottom w:val="0"/>
                  <w:divBdr>
                    <w:top w:val="none" w:sz="0" w:space="0" w:color="auto"/>
                    <w:left w:val="none" w:sz="0" w:space="0" w:color="auto"/>
                    <w:bottom w:val="none" w:sz="0" w:space="0" w:color="auto"/>
                    <w:right w:val="none" w:sz="0" w:space="0" w:color="auto"/>
                  </w:divBdr>
                </w:div>
                <w:div w:id="456458390">
                  <w:marLeft w:val="0"/>
                  <w:marRight w:val="0"/>
                  <w:marTop w:val="0"/>
                  <w:marBottom w:val="0"/>
                  <w:divBdr>
                    <w:top w:val="none" w:sz="0" w:space="0" w:color="auto"/>
                    <w:left w:val="none" w:sz="0" w:space="0" w:color="auto"/>
                    <w:bottom w:val="none" w:sz="0" w:space="0" w:color="auto"/>
                    <w:right w:val="none" w:sz="0" w:space="0" w:color="auto"/>
                  </w:divBdr>
                </w:div>
                <w:div w:id="129516996">
                  <w:marLeft w:val="0"/>
                  <w:marRight w:val="0"/>
                  <w:marTop w:val="0"/>
                  <w:marBottom w:val="0"/>
                  <w:divBdr>
                    <w:top w:val="none" w:sz="0" w:space="0" w:color="auto"/>
                    <w:left w:val="none" w:sz="0" w:space="0" w:color="auto"/>
                    <w:bottom w:val="none" w:sz="0" w:space="0" w:color="auto"/>
                    <w:right w:val="none" w:sz="0" w:space="0" w:color="auto"/>
                  </w:divBdr>
                </w:div>
                <w:div w:id="160658449">
                  <w:marLeft w:val="0"/>
                  <w:marRight w:val="0"/>
                  <w:marTop w:val="0"/>
                  <w:marBottom w:val="0"/>
                  <w:divBdr>
                    <w:top w:val="none" w:sz="0" w:space="0" w:color="auto"/>
                    <w:left w:val="none" w:sz="0" w:space="0" w:color="auto"/>
                    <w:bottom w:val="none" w:sz="0" w:space="0" w:color="auto"/>
                    <w:right w:val="none" w:sz="0" w:space="0" w:color="auto"/>
                  </w:divBdr>
                </w:div>
                <w:div w:id="1204631443">
                  <w:marLeft w:val="0"/>
                  <w:marRight w:val="0"/>
                  <w:marTop w:val="0"/>
                  <w:marBottom w:val="0"/>
                  <w:divBdr>
                    <w:top w:val="none" w:sz="0" w:space="0" w:color="auto"/>
                    <w:left w:val="none" w:sz="0" w:space="0" w:color="auto"/>
                    <w:bottom w:val="none" w:sz="0" w:space="0" w:color="auto"/>
                    <w:right w:val="none" w:sz="0" w:space="0" w:color="auto"/>
                  </w:divBdr>
                </w:div>
                <w:div w:id="773402381">
                  <w:marLeft w:val="0"/>
                  <w:marRight w:val="0"/>
                  <w:marTop w:val="0"/>
                  <w:marBottom w:val="0"/>
                  <w:divBdr>
                    <w:top w:val="none" w:sz="0" w:space="0" w:color="auto"/>
                    <w:left w:val="none" w:sz="0" w:space="0" w:color="auto"/>
                    <w:bottom w:val="none" w:sz="0" w:space="0" w:color="auto"/>
                    <w:right w:val="none" w:sz="0" w:space="0" w:color="auto"/>
                  </w:divBdr>
                </w:div>
                <w:div w:id="634022339">
                  <w:marLeft w:val="0"/>
                  <w:marRight w:val="0"/>
                  <w:marTop w:val="0"/>
                  <w:marBottom w:val="0"/>
                  <w:divBdr>
                    <w:top w:val="none" w:sz="0" w:space="0" w:color="auto"/>
                    <w:left w:val="none" w:sz="0" w:space="0" w:color="auto"/>
                    <w:bottom w:val="none" w:sz="0" w:space="0" w:color="auto"/>
                    <w:right w:val="none" w:sz="0" w:space="0" w:color="auto"/>
                  </w:divBdr>
                </w:div>
                <w:div w:id="18016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210949">
      <w:bodyDiv w:val="1"/>
      <w:marLeft w:val="0"/>
      <w:marRight w:val="0"/>
      <w:marTop w:val="0"/>
      <w:marBottom w:val="0"/>
      <w:divBdr>
        <w:top w:val="none" w:sz="0" w:space="0" w:color="auto"/>
        <w:left w:val="none" w:sz="0" w:space="0" w:color="auto"/>
        <w:bottom w:val="none" w:sz="0" w:space="0" w:color="auto"/>
        <w:right w:val="none" w:sz="0" w:space="0" w:color="auto"/>
      </w:divBdr>
    </w:div>
    <w:div w:id="516039472">
      <w:bodyDiv w:val="1"/>
      <w:marLeft w:val="0"/>
      <w:marRight w:val="0"/>
      <w:marTop w:val="0"/>
      <w:marBottom w:val="0"/>
      <w:divBdr>
        <w:top w:val="none" w:sz="0" w:space="0" w:color="auto"/>
        <w:left w:val="none" w:sz="0" w:space="0" w:color="auto"/>
        <w:bottom w:val="none" w:sz="0" w:space="0" w:color="auto"/>
        <w:right w:val="none" w:sz="0" w:space="0" w:color="auto"/>
      </w:divBdr>
    </w:div>
    <w:div w:id="563182283">
      <w:bodyDiv w:val="1"/>
      <w:marLeft w:val="0"/>
      <w:marRight w:val="0"/>
      <w:marTop w:val="0"/>
      <w:marBottom w:val="0"/>
      <w:divBdr>
        <w:top w:val="none" w:sz="0" w:space="0" w:color="auto"/>
        <w:left w:val="none" w:sz="0" w:space="0" w:color="auto"/>
        <w:bottom w:val="none" w:sz="0" w:space="0" w:color="auto"/>
        <w:right w:val="none" w:sz="0" w:space="0" w:color="auto"/>
      </w:divBdr>
    </w:div>
    <w:div w:id="583957613">
      <w:bodyDiv w:val="1"/>
      <w:marLeft w:val="0"/>
      <w:marRight w:val="0"/>
      <w:marTop w:val="0"/>
      <w:marBottom w:val="0"/>
      <w:divBdr>
        <w:top w:val="none" w:sz="0" w:space="0" w:color="auto"/>
        <w:left w:val="none" w:sz="0" w:space="0" w:color="auto"/>
        <w:bottom w:val="none" w:sz="0" w:space="0" w:color="auto"/>
        <w:right w:val="none" w:sz="0" w:space="0" w:color="auto"/>
      </w:divBdr>
    </w:div>
    <w:div w:id="608194982">
      <w:bodyDiv w:val="1"/>
      <w:marLeft w:val="0"/>
      <w:marRight w:val="0"/>
      <w:marTop w:val="0"/>
      <w:marBottom w:val="0"/>
      <w:divBdr>
        <w:top w:val="none" w:sz="0" w:space="0" w:color="auto"/>
        <w:left w:val="none" w:sz="0" w:space="0" w:color="auto"/>
        <w:bottom w:val="none" w:sz="0" w:space="0" w:color="auto"/>
        <w:right w:val="none" w:sz="0" w:space="0" w:color="auto"/>
      </w:divBdr>
    </w:div>
    <w:div w:id="611740662">
      <w:bodyDiv w:val="1"/>
      <w:marLeft w:val="0"/>
      <w:marRight w:val="0"/>
      <w:marTop w:val="0"/>
      <w:marBottom w:val="0"/>
      <w:divBdr>
        <w:top w:val="none" w:sz="0" w:space="0" w:color="auto"/>
        <w:left w:val="none" w:sz="0" w:space="0" w:color="auto"/>
        <w:bottom w:val="none" w:sz="0" w:space="0" w:color="auto"/>
        <w:right w:val="none" w:sz="0" w:space="0" w:color="auto"/>
      </w:divBdr>
    </w:div>
    <w:div w:id="618754726">
      <w:bodyDiv w:val="1"/>
      <w:marLeft w:val="0"/>
      <w:marRight w:val="0"/>
      <w:marTop w:val="0"/>
      <w:marBottom w:val="0"/>
      <w:divBdr>
        <w:top w:val="none" w:sz="0" w:space="0" w:color="auto"/>
        <w:left w:val="none" w:sz="0" w:space="0" w:color="auto"/>
        <w:bottom w:val="none" w:sz="0" w:space="0" w:color="auto"/>
        <w:right w:val="none" w:sz="0" w:space="0" w:color="auto"/>
      </w:divBdr>
    </w:div>
    <w:div w:id="651326784">
      <w:bodyDiv w:val="1"/>
      <w:marLeft w:val="0"/>
      <w:marRight w:val="0"/>
      <w:marTop w:val="0"/>
      <w:marBottom w:val="0"/>
      <w:divBdr>
        <w:top w:val="none" w:sz="0" w:space="0" w:color="auto"/>
        <w:left w:val="none" w:sz="0" w:space="0" w:color="auto"/>
        <w:bottom w:val="none" w:sz="0" w:space="0" w:color="auto"/>
        <w:right w:val="none" w:sz="0" w:space="0" w:color="auto"/>
      </w:divBdr>
    </w:div>
    <w:div w:id="677780826">
      <w:bodyDiv w:val="1"/>
      <w:marLeft w:val="0"/>
      <w:marRight w:val="0"/>
      <w:marTop w:val="0"/>
      <w:marBottom w:val="0"/>
      <w:divBdr>
        <w:top w:val="none" w:sz="0" w:space="0" w:color="auto"/>
        <w:left w:val="none" w:sz="0" w:space="0" w:color="auto"/>
        <w:bottom w:val="none" w:sz="0" w:space="0" w:color="auto"/>
        <w:right w:val="none" w:sz="0" w:space="0" w:color="auto"/>
      </w:divBdr>
    </w:div>
    <w:div w:id="680158842">
      <w:bodyDiv w:val="1"/>
      <w:marLeft w:val="0"/>
      <w:marRight w:val="0"/>
      <w:marTop w:val="0"/>
      <w:marBottom w:val="0"/>
      <w:divBdr>
        <w:top w:val="none" w:sz="0" w:space="0" w:color="auto"/>
        <w:left w:val="none" w:sz="0" w:space="0" w:color="auto"/>
        <w:bottom w:val="none" w:sz="0" w:space="0" w:color="auto"/>
        <w:right w:val="none" w:sz="0" w:space="0" w:color="auto"/>
      </w:divBdr>
    </w:div>
    <w:div w:id="699554674">
      <w:bodyDiv w:val="1"/>
      <w:marLeft w:val="0"/>
      <w:marRight w:val="0"/>
      <w:marTop w:val="0"/>
      <w:marBottom w:val="0"/>
      <w:divBdr>
        <w:top w:val="none" w:sz="0" w:space="0" w:color="auto"/>
        <w:left w:val="none" w:sz="0" w:space="0" w:color="auto"/>
        <w:bottom w:val="none" w:sz="0" w:space="0" w:color="auto"/>
        <w:right w:val="none" w:sz="0" w:space="0" w:color="auto"/>
      </w:divBdr>
    </w:div>
    <w:div w:id="711728032">
      <w:bodyDiv w:val="1"/>
      <w:marLeft w:val="0"/>
      <w:marRight w:val="0"/>
      <w:marTop w:val="0"/>
      <w:marBottom w:val="0"/>
      <w:divBdr>
        <w:top w:val="none" w:sz="0" w:space="0" w:color="auto"/>
        <w:left w:val="none" w:sz="0" w:space="0" w:color="auto"/>
        <w:bottom w:val="none" w:sz="0" w:space="0" w:color="auto"/>
        <w:right w:val="none" w:sz="0" w:space="0" w:color="auto"/>
      </w:divBdr>
    </w:div>
    <w:div w:id="729811227">
      <w:bodyDiv w:val="1"/>
      <w:marLeft w:val="0"/>
      <w:marRight w:val="0"/>
      <w:marTop w:val="0"/>
      <w:marBottom w:val="0"/>
      <w:divBdr>
        <w:top w:val="none" w:sz="0" w:space="0" w:color="auto"/>
        <w:left w:val="none" w:sz="0" w:space="0" w:color="auto"/>
        <w:bottom w:val="none" w:sz="0" w:space="0" w:color="auto"/>
        <w:right w:val="none" w:sz="0" w:space="0" w:color="auto"/>
      </w:divBdr>
      <w:divsChild>
        <w:div w:id="340351484">
          <w:marLeft w:val="0"/>
          <w:marRight w:val="0"/>
          <w:marTop w:val="0"/>
          <w:marBottom w:val="0"/>
          <w:divBdr>
            <w:top w:val="none" w:sz="0" w:space="0" w:color="auto"/>
            <w:left w:val="none" w:sz="0" w:space="0" w:color="auto"/>
            <w:bottom w:val="none" w:sz="0" w:space="0" w:color="auto"/>
            <w:right w:val="none" w:sz="0" w:space="0" w:color="auto"/>
          </w:divBdr>
        </w:div>
      </w:divsChild>
    </w:div>
    <w:div w:id="735083388">
      <w:bodyDiv w:val="1"/>
      <w:marLeft w:val="0"/>
      <w:marRight w:val="0"/>
      <w:marTop w:val="0"/>
      <w:marBottom w:val="0"/>
      <w:divBdr>
        <w:top w:val="none" w:sz="0" w:space="0" w:color="auto"/>
        <w:left w:val="none" w:sz="0" w:space="0" w:color="auto"/>
        <w:bottom w:val="none" w:sz="0" w:space="0" w:color="auto"/>
        <w:right w:val="none" w:sz="0" w:space="0" w:color="auto"/>
      </w:divBdr>
    </w:div>
    <w:div w:id="736243707">
      <w:bodyDiv w:val="1"/>
      <w:marLeft w:val="0"/>
      <w:marRight w:val="0"/>
      <w:marTop w:val="0"/>
      <w:marBottom w:val="0"/>
      <w:divBdr>
        <w:top w:val="none" w:sz="0" w:space="0" w:color="auto"/>
        <w:left w:val="none" w:sz="0" w:space="0" w:color="auto"/>
        <w:bottom w:val="none" w:sz="0" w:space="0" w:color="auto"/>
        <w:right w:val="none" w:sz="0" w:space="0" w:color="auto"/>
      </w:divBdr>
    </w:div>
    <w:div w:id="741950128">
      <w:bodyDiv w:val="1"/>
      <w:marLeft w:val="0"/>
      <w:marRight w:val="0"/>
      <w:marTop w:val="0"/>
      <w:marBottom w:val="0"/>
      <w:divBdr>
        <w:top w:val="none" w:sz="0" w:space="0" w:color="auto"/>
        <w:left w:val="none" w:sz="0" w:space="0" w:color="auto"/>
        <w:bottom w:val="none" w:sz="0" w:space="0" w:color="auto"/>
        <w:right w:val="none" w:sz="0" w:space="0" w:color="auto"/>
      </w:divBdr>
    </w:div>
    <w:div w:id="744573143">
      <w:bodyDiv w:val="1"/>
      <w:marLeft w:val="0"/>
      <w:marRight w:val="0"/>
      <w:marTop w:val="0"/>
      <w:marBottom w:val="0"/>
      <w:divBdr>
        <w:top w:val="none" w:sz="0" w:space="0" w:color="auto"/>
        <w:left w:val="none" w:sz="0" w:space="0" w:color="auto"/>
        <w:bottom w:val="none" w:sz="0" w:space="0" w:color="auto"/>
        <w:right w:val="none" w:sz="0" w:space="0" w:color="auto"/>
      </w:divBdr>
    </w:div>
    <w:div w:id="756944212">
      <w:bodyDiv w:val="1"/>
      <w:marLeft w:val="0"/>
      <w:marRight w:val="0"/>
      <w:marTop w:val="0"/>
      <w:marBottom w:val="0"/>
      <w:divBdr>
        <w:top w:val="none" w:sz="0" w:space="0" w:color="auto"/>
        <w:left w:val="none" w:sz="0" w:space="0" w:color="auto"/>
        <w:bottom w:val="none" w:sz="0" w:space="0" w:color="auto"/>
        <w:right w:val="none" w:sz="0" w:space="0" w:color="auto"/>
      </w:divBdr>
    </w:div>
    <w:div w:id="772474571">
      <w:bodyDiv w:val="1"/>
      <w:marLeft w:val="0"/>
      <w:marRight w:val="0"/>
      <w:marTop w:val="0"/>
      <w:marBottom w:val="0"/>
      <w:divBdr>
        <w:top w:val="none" w:sz="0" w:space="0" w:color="auto"/>
        <w:left w:val="none" w:sz="0" w:space="0" w:color="auto"/>
        <w:bottom w:val="none" w:sz="0" w:space="0" w:color="auto"/>
        <w:right w:val="none" w:sz="0" w:space="0" w:color="auto"/>
      </w:divBdr>
    </w:div>
    <w:div w:id="790518344">
      <w:bodyDiv w:val="1"/>
      <w:marLeft w:val="0"/>
      <w:marRight w:val="0"/>
      <w:marTop w:val="0"/>
      <w:marBottom w:val="0"/>
      <w:divBdr>
        <w:top w:val="none" w:sz="0" w:space="0" w:color="auto"/>
        <w:left w:val="none" w:sz="0" w:space="0" w:color="auto"/>
        <w:bottom w:val="none" w:sz="0" w:space="0" w:color="auto"/>
        <w:right w:val="none" w:sz="0" w:space="0" w:color="auto"/>
      </w:divBdr>
    </w:div>
    <w:div w:id="823475428">
      <w:bodyDiv w:val="1"/>
      <w:marLeft w:val="0"/>
      <w:marRight w:val="0"/>
      <w:marTop w:val="0"/>
      <w:marBottom w:val="0"/>
      <w:divBdr>
        <w:top w:val="none" w:sz="0" w:space="0" w:color="auto"/>
        <w:left w:val="none" w:sz="0" w:space="0" w:color="auto"/>
        <w:bottom w:val="none" w:sz="0" w:space="0" w:color="auto"/>
        <w:right w:val="none" w:sz="0" w:space="0" w:color="auto"/>
      </w:divBdr>
    </w:div>
    <w:div w:id="824472903">
      <w:bodyDiv w:val="1"/>
      <w:marLeft w:val="0"/>
      <w:marRight w:val="0"/>
      <w:marTop w:val="0"/>
      <w:marBottom w:val="0"/>
      <w:divBdr>
        <w:top w:val="none" w:sz="0" w:space="0" w:color="auto"/>
        <w:left w:val="none" w:sz="0" w:space="0" w:color="auto"/>
        <w:bottom w:val="none" w:sz="0" w:space="0" w:color="auto"/>
        <w:right w:val="none" w:sz="0" w:space="0" w:color="auto"/>
      </w:divBdr>
    </w:div>
    <w:div w:id="902370443">
      <w:bodyDiv w:val="1"/>
      <w:marLeft w:val="0"/>
      <w:marRight w:val="0"/>
      <w:marTop w:val="0"/>
      <w:marBottom w:val="0"/>
      <w:divBdr>
        <w:top w:val="none" w:sz="0" w:space="0" w:color="auto"/>
        <w:left w:val="none" w:sz="0" w:space="0" w:color="auto"/>
        <w:bottom w:val="none" w:sz="0" w:space="0" w:color="auto"/>
        <w:right w:val="none" w:sz="0" w:space="0" w:color="auto"/>
      </w:divBdr>
    </w:div>
    <w:div w:id="926689908">
      <w:bodyDiv w:val="1"/>
      <w:marLeft w:val="0"/>
      <w:marRight w:val="0"/>
      <w:marTop w:val="0"/>
      <w:marBottom w:val="0"/>
      <w:divBdr>
        <w:top w:val="none" w:sz="0" w:space="0" w:color="auto"/>
        <w:left w:val="none" w:sz="0" w:space="0" w:color="auto"/>
        <w:bottom w:val="none" w:sz="0" w:space="0" w:color="auto"/>
        <w:right w:val="none" w:sz="0" w:space="0" w:color="auto"/>
      </w:divBdr>
    </w:div>
    <w:div w:id="958149947">
      <w:bodyDiv w:val="1"/>
      <w:marLeft w:val="0"/>
      <w:marRight w:val="0"/>
      <w:marTop w:val="0"/>
      <w:marBottom w:val="0"/>
      <w:divBdr>
        <w:top w:val="none" w:sz="0" w:space="0" w:color="auto"/>
        <w:left w:val="none" w:sz="0" w:space="0" w:color="auto"/>
        <w:bottom w:val="none" w:sz="0" w:space="0" w:color="auto"/>
        <w:right w:val="none" w:sz="0" w:space="0" w:color="auto"/>
      </w:divBdr>
    </w:div>
    <w:div w:id="965622388">
      <w:bodyDiv w:val="1"/>
      <w:marLeft w:val="0"/>
      <w:marRight w:val="0"/>
      <w:marTop w:val="0"/>
      <w:marBottom w:val="0"/>
      <w:divBdr>
        <w:top w:val="none" w:sz="0" w:space="0" w:color="auto"/>
        <w:left w:val="none" w:sz="0" w:space="0" w:color="auto"/>
        <w:bottom w:val="none" w:sz="0" w:space="0" w:color="auto"/>
        <w:right w:val="none" w:sz="0" w:space="0" w:color="auto"/>
      </w:divBdr>
      <w:divsChild>
        <w:div w:id="261645230">
          <w:marLeft w:val="0"/>
          <w:marRight w:val="0"/>
          <w:marTop w:val="0"/>
          <w:marBottom w:val="0"/>
          <w:divBdr>
            <w:top w:val="none" w:sz="0" w:space="0" w:color="auto"/>
            <w:left w:val="none" w:sz="0" w:space="0" w:color="auto"/>
            <w:bottom w:val="none" w:sz="0" w:space="0" w:color="auto"/>
            <w:right w:val="none" w:sz="0" w:space="0" w:color="auto"/>
          </w:divBdr>
        </w:div>
        <w:div w:id="559173352">
          <w:marLeft w:val="0"/>
          <w:marRight w:val="0"/>
          <w:marTop w:val="0"/>
          <w:marBottom w:val="0"/>
          <w:divBdr>
            <w:top w:val="none" w:sz="0" w:space="0" w:color="auto"/>
            <w:left w:val="none" w:sz="0" w:space="0" w:color="auto"/>
            <w:bottom w:val="none" w:sz="0" w:space="0" w:color="auto"/>
            <w:right w:val="none" w:sz="0" w:space="0" w:color="auto"/>
          </w:divBdr>
        </w:div>
      </w:divsChild>
    </w:div>
    <w:div w:id="981926021">
      <w:bodyDiv w:val="1"/>
      <w:marLeft w:val="0"/>
      <w:marRight w:val="0"/>
      <w:marTop w:val="0"/>
      <w:marBottom w:val="0"/>
      <w:divBdr>
        <w:top w:val="none" w:sz="0" w:space="0" w:color="auto"/>
        <w:left w:val="none" w:sz="0" w:space="0" w:color="auto"/>
        <w:bottom w:val="none" w:sz="0" w:space="0" w:color="auto"/>
        <w:right w:val="none" w:sz="0" w:space="0" w:color="auto"/>
      </w:divBdr>
    </w:div>
    <w:div w:id="999194405">
      <w:bodyDiv w:val="1"/>
      <w:marLeft w:val="0"/>
      <w:marRight w:val="0"/>
      <w:marTop w:val="0"/>
      <w:marBottom w:val="0"/>
      <w:divBdr>
        <w:top w:val="none" w:sz="0" w:space="0" w:color="auto"/>
        <w:left w:val="none" w:sz="0" w:space="0" w:color="auto"/>
        <w:bottom w:val="none" w:sz="0" w:space="0" w:color="auto"/>
        <w:right w:val="none" w:sz="0" w:space="0" w:color="auto"/>
      </w:divBdr>
    </w:div>
    <w:div w:id="1042825551">
      <w:bodyDiv w:val="1"/>
      <w:marLeft w:val="0"/>
      <w:marRight w:val="0"/>
      <w:marTop w:val="0"/>
      <w:marBottom w:val="0"/>
      <w:divBdr>
        <w:top w:val="none" w:sz="0" w:space="0" w:color="auto"/>
        <w:left w:val="none" w:sz="0" w:space="0" w:color="auto"/>
        <w:bottom w:val="none" w:sz="0" w:space="0" w:color="auto"/>
        <w:right w:val="none" w:sz="0" w:space="0" w:color="auto"/>
      </w:divBdr>
      <w:divsChild>
        <w:div w:id="1789078510">
          <w:marLeft w:val="0"/>
          <w:marRight w:val="0"/>
          <w:marTop w:val="0"/>
          <w:marBottom w:val="225"/>
          <w:divBdr>
            <w:top w:val="none" w:sz="0" w:space="0" w:color="auto"/>
            <w:left w:val="none" w:sz="0" w:space="0" w:color="auto"/>
            <w:bottom w:val="none" w:sz="0" w:space="0" w:color="auto"/>
            <w:right w:val="none" w:sz="0" w:space="0" w:color="auto"/>
          </w:divBdr>
        </w:div>
      </w:divsChild>
    </w:div>
    <w:div w:id="1059673458">
      <w:bodyDiv w:val="1"/>
      <w:marLeft w:val="0"/>
      <w:marRight w:val="0"/>
      <w:marTop w:val="0"/>
      <w:marBottom w:val="0"/>
      <w:divBdr>
        <w:top w:val="none" w:sz="0" w:space="0" w:color="auto"/>
        <w:left w:val="none" w:sz="0" w:space="0" w:color="auto"/>
        <w:bottom w:val="none" w:sz="0" w:space="0" w:color="auto"/>
        <w:right w:val="none" w:sz="0" w:space="0" w:color="auto"/>
      </w:divBdr>
    </w:div>
    <w:div w:id="1068696324">
      <w:bodyDiv w:val="1"/>
      <w:marLeft w:val="0"/>
      <w:marRight w:val="0"/>
      <w:marTop w:val="0"/>
      <w:marBottom w:val="0"/>
      <w:divBdr>
        <w:top w:val="none" w:sz="0" w:space="0" w:color="auto"/>
        <w:left w:val="none" w:sz="0" w:space="0" w:color="auto"/>
        <w:bottom w:val="none" w:sz="0" w:space="0" w:color="auto"/>
        <w:right w:val="none" w:sz="0" w:space="0" w:color="auto"/>
      </w:divBdr>
    </w:div>
    <w:div w:id="1094595632">
      <w:bodyDiv w:val="1"/>
      <w:marLeft w:val="0"/>
      <w:marRight w:val="0"/>
      <w:marTop w:val="0"/>
      <w:marBottom w:val="0"/>
      <w:divBdr>
        <w:top w:val="none" w:sz="0" w:space="0" w:color="auto"/>
        <w:left w:val="none" w:sz="0" w:space="0" w:color="auto"/>
        <w:bottom w:val="none" w:sz="0" w:space="0" w:color="auto"/>
        <w:right w:val="none" w:sz="0" w:space="0" w:color="auto"/>
      </w:divBdr>
    </w:div>
    <w:div w:id="1094667764">
      <w:bodyDiv w:val="1"/>
      <w:marLeft w:val="0"/>
      <w:marRight w:val="0"/>
      <w:marTop w:val="0"/>
      <w:marBottom w:val="0"/>
      <w:divBdr>
        <w:top w:val="none" w:sz="0" w:space="0" w:color="auto"/>
        <w:left w:val="none" w:sz="0" w:space="0" w:color="auto"/>
        <w:bottom w:val="none" w:sz="0" w:space="0" w:color="auto"/>
        <w:right w:val="none" w:sz="0" w:space="0" w:color="auto"/>
      </w:divBdr>
    </w:div>
    <w:div w:id="1112095265">
      <w:bodyDiv w:val="1"/>
      <w:marLeft w:val="0"/>
      <w:marRight w:val="0"/>
      <w:marTop w:val="0"/>
      <w:marBottom w:val="0"/>
      <w:divBdr>
        <w:top w:val="none" w:sz="0" w:space="0" w:color="auto"/>
        <w:left w:val="none" w:sz="0" w:space="0" w:color="auto"/>
        <w:bottom w:val="none" w:sz="0" w:space="0" w:color="auto"/>
        <w:right w:val="none" w:sz="0" w:space="0" w:color="auto"/>
      </w:divBdr>
    </w:div>
    <w:div w:id="1128549206">
      <w:bodyDiv w:val="1"/>
      <w:marLeft w:val="0"/>
      <w:marRight w:val="0"/>
      <w:marTop w:val="0"/>
      <w:marBottom w:val="0"/>
      <w:divBdr>
        <w:top w:val="none" w:sz="0" w:space="0" w:color="auto"/>
        <w:left w:val="none" w:sz="0" w:space="0" w:color="auto"/>
        <w:bottom w:val="none" w:sz="0" w:space="0" w:color="auto"/>
        <w:right w:val="none" w:sz="0" w:space="0" w:color="auto"/>
      </w:divBdr>
    </w:div>
    <w:div w:id="1170103412">
      <w:bodyDiv w:val="1"/>
      <w:marLeft w:val="0"/>
      <w:marRight w:val="0"/>
      <w:marTop w:val="0"/>
      <w:marBottom w:val="0"/>
      <w:divBdr>
        <w:top w:val="none" w:sz="0" w:space="0" w:color="auto"/>
        <w:left w:val="none" w:sz="0" w:space="0" w:color="auto"/>
        <w:bottom w:val="none" w:sz="0" w:space="0" w:color="auto"/>
        <w:right w:val="none" w:sz="0" w:space="0" w:color="auto"/>
      </w:divBdr>
    </w:div>
    <w:div w:id="1182938687">
      <w:bodyDiv w:val="1"/>
      <w:marLeft w:val="0"/>
      <w:marRight w:val="0"/>
      <w:marTop w:val="0"/>
      <w:marBottom w:val="0"/>
      <w:divBdr>
        <w:top w:val="none" w:sz="0" w:space="0" w:color="auto"/>
        <w:left w:val="none" w:sz="0" w:space="0" w:color="auto"/>
        <w:bottom w:val="none" w:sz="0" w:space="0" w:color="auto"/>
        <w:right w:val="none" w:sz="0" w:space="0" w:color="auto"/>
      </w:divBdr>
      <w:divsChild>
        <w:div w:id="1579898884">
          <w:marLeft w:val="0"/>
          <w:marRight w:val="0"/>
          <w:marTop w:val="0"/>
          <w:marBottom w:val="255"/>
          <w:divBdr>
            <w:top w:val="none" w:sz="0" w:space="0" w:color="auto"/>
            <w:left w:val="none" w:sz="0" w:space="0" w:color="auto"/>
            <w:bottom w:val="single" w:sz="6" w:space="11" w:color="D9D9D9"/>
            <w:right w:val="none" w:sz="0" w:space="0" w:color="auto"/>
          </w:divBdr>
          <w:divsChild>
            <w:div w:id="1846824371">
              <w:marLeft w:val="0"/>
              <w:marRight w:val="0"/>
              <w:marTop w:val="0"/>
              <w:marBottom w:val="0"/>
              <w:divBdr>
                <w:top w:val="none" w:sz="0" w:space="0" w:color="auto"/>
                <w:left w:val="none" w:sz="0" w:space="0" w:color="auto"/>
                <w:bottom w:val="none" w:sz="0" w:space="0" w:color="auto"/>
                <w:right w:val="none" w:sz="0" w:space="0" w:color="auto"/>
              </w:divBdr>
              <w:divsChild>
                <w:div w:id="1543589024">
                  <w:marLeft w:val="0"/>
                  <w:marRight w:val="0"/>
                  <w:marTop w:val="0"/>
                  <w:marBottom w:val="0"/>
                  <w:divBdr>
                    <w:top w:val="none" w:sz="0" w:space="0" w:color="auto"/>
                    <w:left w:val="none" w:sz="0" w:space="0" w:color="auto"/>
                    <w:bottom w:val="none" w:sz="0" w:space="0" w:color="auto"/>
                    <w:right w:val="none" w:sz="0" w:space="0" w:color="auto"/>
                  </w:divBdr>
                </w:div>
                <w:div w:id="957569794">
                  <w:marLeft w:val="75"/>
                  <w:marRight w:val="0"/>
                  <w:marTop w:val="45"/>
                  <w:marBottom w:val="0"/>
                  <w:divBdr>
                    <w:top w:val="single" w:sz="6" w:space="0" w:color="C2C2C2"/>
                    <w:left w:val="single" w:sz="6" w:space="0" w:color="C2C2C2"/>
                    <w:bottom w:val="single" w:sz="6" w:space="0" w:color="C2C2C2"/>
                    <w:right w:val="single" w:sz="6" w:space="0" w:color="C2C2C2"/>
                  </w:divBdr>
                </w:div>
              </w:divsChild>
            </w:div>
          </w:divsChild>
        </w:div>
      </w:divsChild>
    </w:div>
    <w:div w:id="1193570108">
      <w:bodyDiv w:val="1"/>
      <w:marLeft w:val="0"/>
      <w:marRight w:val="0"/>
      <w:marTop w:val="0"/>
      <w:marBottom w:val="0"/>
      <w:divBdr>
        <w:top w:val="none" w:sz="0" w:space="0" w:color="auto"/>
        <w:left w:val="none" w:sz="0" w:space="0" w:color="auto"/>
        <w:bottom w:val="none" w:sz="0" w:space="0" w:color="auto"/>
        <w:right w:val="none" w:sz="0" w:space="0" w:color="auto"/>
      </w:divBdr>
    </w:div>
    <w:div w:id="1227105206">
      <w:bodyDiv w:val="1"/>
      <w:marLeft w:val="0"/>
      <w:marRight w:val="0"/>
      <w:marTop w:val="0"/>
      <w:marBottom w:val="0"/>
      <w:divBdr>
        <w:top w:val="none" w:sz="0" w:space="0" w:color="auto"/>
        <w:left w:val="none" w:sz="0" w:space="0" w:color="auto"/>
        <w:bottom w:val="none" w:sz="0" w:space="0" w:color="auto"/>
        <w:right w:val="none" w:sz="0" w:space="0" w:color="auto"/>
      </w:divBdr>
    </w:div>
    <w:div w:id="1245797522">
      <w:bodyDiv w:val="1"/>
      <w:marLeft w:val="0"/>
      <w:marRight w:val="0"/>
      <w:marTop w:val="0"/>
      <w:marBottom w:val="0"/>
      <w:divBdr>
        <w:top w:val="none" w:sz="0" w:space="0" w:color="auto"/>
        <w:left w:val="none" w:sz="0" w:space="0" w:color="auto"/>
        <w:bottom w:val="none" w:sz="0" w:space="0" w:color="auto"/>
        <w:right w:val="none" w:sz="0" w:space="0" w:color="auto"/>
      </w:divBdr>
    </w:div>
    <w:div w:id="1258901556">
      <w:bodyDiv w:val="1"/>
      <w:marLeft w:val="0"/>
      <w:marRight w:val="0"/>
      <w:marTop w:val="0"/>
      <w:marBottom w:val="0"/>
      <w:divBdr>
        <w:top w:val="none" w:sz="0" w:space="0" w:color="auto"/>
        <w:left w:val="none" w:sz="0" w:space="0" w:color="auto"/>
        <w:bottom w:val="none" w:sz="0" w:space="0" w:color="auto"/>
        <w:right w:val="none" w:sz="0" w:space="0" w:color="auto"/>
      </w:divBdr>
    </w:div>
    <w:div w:id="1296982001">
      <w:bodyDiv w:val="1"/>
      <w:marLeft w:val="0"/>
      <w:marRight w:val="0"/>
      <w:marTop w:val="0"/>
      <w:marBottom w:val="0"/>
      <w:divBdr>
        <w:top w:val="none" w:sz="0" w:space="0" w:color="auto"/>
        <w:left w:val="none" w:sz="0" w:space="0" w:color="auto"/>
        <w:bottom w:val="none" w:sz="0" w:space="0" w:color="auto"/>
        <w:right w:val="none" w:sz="0" w:space="0" w:color="auto"/>
      </w:divBdr>
    </w:div>
    <w:div w:id="1302031399">
      <w:bodyDiv w:val="1"/>
      <w:marLeft w:val="0"/>
      <w:marRight w:val="0"/>
      <w:marTop w:val="0"/>
      <w:marBottom w:val="0"/>
      <w:divBdr>
        <w:top w:val="none" w:sz="0" w:space="0" w:color="auto"/>
        <w:left w:val="none" w:sz="0" w:space="0" w:color="auto"/>
        <w:bottom w:val="none" w:sz="0" w:space="0" w:color="auto"/>
        <w:right w:val="none" w:sz="0" w:space="0" w:color="auto"/>
      </w:divBdr>
    </w:div>
    <w:div w:id="1376157373">
      <w:bodyDiv w:val="1"/>
      <w:marLeft w:val="0"/>
      <w:marRight w:val="0"/>
      <w:marTop w:val="0"/>
      <w:marBottom w:val="0"/>
      <w:divBdr>
        <w:top w:val="none" w:sz="0" w:space="0" w:color="auto"/>
        <w:left w:val="none" w:sz="0" w:space="0" w:color="auto"/>
        <w:bottom w:val="none" w:sz="0" w:space="0" w:color="auto"/>
        <w:right w:val="none" w:sz="0" w:space="0" w:color="auto"/>
      </w:divBdr>
    </w:div>
    <w:div w:id="1382941374">
      <w:bodyDiv w:val="1"/>
      <w:marLeft w:val="0"/>
      <w:marRight w:val="0"/>
      <w:marTop w:val="0"/>
      <w:marBottom w:val="0"/>
      <w:divBdr>
        <w:top w:val="none" w:sz="0" w:space="0" w:color="auto"/>
        <w:left w:val="none" w:sz="0" w:space="0" w:color="auto"/>
        <w:bottom w:val="none" w:sz="0" w:space="0" w:color="auto"/>
        <w:right w:val="none" w:sz="0" w:space="0" w:color="auto"/>
      </w:divBdr>
      <w:divsChild>
        <w:div w:id="665937659">
          <w:marLeft w:val="0"/>
          <w:marRight w:val="0"/>
          <w:marTop w:val="0"/>
          <w:marBottom w:val="0"/>
          <w:divBdr>
            <w:top w:val="none" w:sz="0" w:space="0" w:color="auto"/>
            <w:left w:val="none" w:sz="0" w:space="0" w:color="auto"/>
            <w:bottom w:val="none" w:sz="0" w:space="0" w:color="auto"/>
            <w:right w:val="none" w:sz="0" w:space="0" w:color="auto"/>
          </w:divBdr>
          <w:divsChild>
            <w:div w:id="773288128">
              <w:marLeft w:val="0"/>
              <w:marRight w:val="0"/>
              <w:marTop w:val="0"/>
              <w:marBottom w:val="0"/>
              <w:divBdr>
                <w:top w:val="none" w:sz="0" w:space="0" w:color="auto"/>
                <w:left w:val="none" w:sz="0" w:space="0" w:color="auto"/>
                <w:bottom w:val="none" w:sz="0" w:space="0" w:color="auto"/>
                <w:right w:val="none" w:sz="0" w:space="0" w:color="auto"/>
              </w:divBdr>
              <w:divsChild>
                <w:div w:id="1460535854">
                  <w:marLeft w:val="0"/>
                  <w:marRight w:val="0"/>
                  <w:marTop w:val="0"/>
                  <w:marBottom w:val="0"/>
                  <w:divBdr>
                    <w:top w:val="none" w:sz="0" w:space="0" w:color="auto"/>
                    <w:left w:val="none" w:sz="0" w:space="0" w:color="auto"/>
                    <w:bottom w:val="none" w:sz="0" w:space="0" w:color="auto"/>
                    <w:right w:val="none" w:sz="0" w:space="0" w:color="auto"/>
                  </w:divBdr>
                  <w:divsChild>
                    <w:div w:id="1042098004">
                      <w:marLeft w:val="300"/>
                      <w:marRight w:val="300"/>
                      <w:marTop w:val="0"/>
                      <w:marBottom w:val="0"/>
                      <w:divBdr>
                        <w:top w:val="none" w:sz="0" w:space="0" w:color="auto"/>
                        <w:left w:val="none" w:sz="0" w:space="0" w:color="auto"/>
                        <w:bottom w:val="none" w:sz="0" w:space="0" w:color="auto"/>
                        <w:right w:val="none" w:sz="0" w:space="0" w:color="auto"/>
                      </w:divBdr>
                      <w:divsChild>
                        <w:div w:id="2017800731">
                          <w:marLeft w:val="0"/>
                          <w:marRight w:val="0"/>
                          <w:marTop w:val="0"/>
                          <w:marBottom w:val="0"/>
                          <w:divBdr>
                            <w:top w:val="none" w:sz="0" w:space="0" w:color="auto"/>
                            <w:left w:val="none" w:sz="0" w:space="0" w:color="auto"/>
                            <w:bottom w:val="none" w:sz="0" w:space="0" w:color="auto"/>
                            <w:right w:val="none" w:sz="0" w:space="0" w:color="auto"/>
                          </w:divBdr>
                          <w:divsChild>
                            <w:div w:id="7013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8269700">
          <w:marLeft w:val="0"/>
          <w:marRight w:val="0"/>
          <w:marTop w:val="0"/>
          <w:marBottom w:val="0"/>
          <w:divBdr>
            <w:top w:val="none" w:sz="0" w:space="0" w:color="auto"/>
            <w:left w:val="none" w:sz="0" w:space="0" w:color="auto"/>
            <w:bottom w:val="none" w:sz="0" w:space="0" w:color="auto"/>
            <w:right w:val="none" w:sz="0" w:space="0" w:color="auto"/>
          </w:divBdr>
          <w:divsChild>
            <w:div w:id="45183443">
              <w:marLeft w:val="0"/>
              <w:marRight w:val="0"/>
              <w:marTop w:val="0"/>
              <w:marBottom w:val="0"/>
              <w:divBdr>
                <w:top w:val="none" w:sz="0" w:space="0" w:color="auto"/>
                <w:left w:val="none" w:sz="0" w:space="0" w:color="auto"/>
                <w:bottom w:val="none" w:sz="0" w:space="0" w:color="auto"/>
                <w:right w:val="none" w:sz="0" w:space="0" w:color="auto"/>
              </w:divBdr>
              <w:divsChild>
                <w:div w:id="1667635095">
                  <w:marLeft w:val="0"/>
                  <w:marRight w:val="0"/>
                  <w:marTop w:val="0"/>
                  <w:marBottom w:val="0"/>
                  <w:divBdr>
                    <w:top w:val="none" w:sz="0" w:space="0" w:color="auto"/>
                    <w:left w:val="none" w:sz="0" w:space="0" w:color="auto"/>
                    <w:bottom w:val="none" w:sz="0" w:space="0" w:color="auto"/>
                    <w:right w:val="none" w:sz="0" w:space="0" w:color="auto"/>
                  </w:divBdr>
                  <w:divsChild>
                    <w:div w:id="846603749">
                      <w:marLeft w:val="300"/>
                      <w:marRight w:val="300"/>
                      <w:marTop w:val="0"/>
                      <w:marBottom w:val="0"/>
                      <w:divBdr>
                        <w:top w:val="none" w:sz="0" w:space="0" w:color="auto"/>
                        <w:left w:val="none" w:sz="0" w:space="0" w:color="auto"/>
                        <w:bottom w:val="none" w:sz="0" w:space="0" w:color="auto"/>
                        <w:right w:val="none" w:sz="0" w:space="0" w:color="auto"/>
                      </w:divBdr>
                      <w:divsChild>
                        <w:div w:id="2052729373">
                          <w:marLeft w:val="-345"/>
                          <w:marRight w:val="0"/>
                          <w:marTop w:val="0"/>
                          <w:marBottom w:val="0"/>
                          <w:divBdr>
                            <w:top w:val="none" w:sz="0" w:space="3" w:color="auto"/>
                            <w:left w:val="single" w:sz="18" w:space="15" w:color="000000"/>
                            <w:bottom w:val="none" w:sz="0" w:space="2" w:color="auto"/>
                            <w:right w:val="none" w:sz="0" w:space="0" w:color="auto"/>
                          </w:divBdr>
                          <w:divsChild>
                            <w:div w:id="1312057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3367717">
          <w:marLeft w:val="0"/>
          <w:marRight w:val="0"/>
          <w:marTop w:val="0"/>
          <w:marBottom w:val="0"/>
          <w:divBdr>
            <w:top w:val="none" w:sz="0" w:space="0" w:color="auto"/>
            <w:left w:val="none" w:sz="0" w:space="0" w:color="auto"/>
            <w:bottom w:val="none" w:sz="0" w:space="0" w:color="auto"/>
            <w:right w:val="none" w:sz="0" w:space="0" w:color="auto"/>
          </w:divBdr>
          <w:divsChild>
            <w:div w:id="696391651">
              <w:marLeft w:val="0"/>
              <w:marRight w:val="0"/>
              <w:marTop w:val="0"/>
              <w:marBottom w:val="0"/>
              <w:divBdr>
                <w:top w:val="none" w:sz="0" w:space="0" w:color="auto"/>
                <w:left w:val="none" w:sz="0" w:space="0" w:color="auto"/>
                <w:bottom w:val="none" w:sz="0" w:space="0" w:color="auto"/>
                <w:right w:val="none" w:sz="0" w:space="0" w:color="auto"/>
              </w:divBdr>
              <w:divsChild>
                <w:div w:id="270865400">
                  <w:marLeft w:val="0"/>
                  <w:marRight w:val="0"/>
                  <w:marTop w:val="0"/>
                  <w:marBottom w:val="0"/>
                  <w:divBdr>
                    <w:top w:val="none" w:sz="0" w:space="0" w:color="auto"/>
                    <w:left w:val="none" w:sz="0" w:space="0" w:color="auto"/>
                    <w:bottom w:val="none" w:sz="0" w:space="0" w:color="auto"/>
                    <w:right w:val="none" w:sz="0" w:space="0" w:color="auto"/>
                  </w:divBdr>
                  <w:divsChild>
                    <w:div w:id="586229880">
                      <w:marLeft w:val="300"/>
                      <w:marRight w:val="300"/>
                      <w:marTop w:val="0"/>
                      <w:marBottom w:val="0"/>
                      <w:divBdr>
                        <w:top w:val="none" w:sz="0" w:space="0" w:color="auto"/>
                        <w:left w:val="none" w:sz="0" w:space="0" w:color="auto"/>
                        <w:bottom w:val="none" w:sz="0" w:space="0" w:color="auto"/>
                        <w:right w:val="none" w:sz="0" w:space="0" w:color="auto"/>
                      </w:divBdr>
                      <w:divsChild>
                        <w:div w:id="791020692">
                          <w:marLeft w:val="0"/>
                          <w:marRight w:val="0"/>
                          <w:marTop w:val="0"/>
                          <w:marBottom w:val="0"/>
                          <w:divBdr>
                            <w:top w:val="none" w:sz="0" w:space="0" w:color="auto"/>
                            <w:left w:val="none" w:sz="0" w:space="0" w:color="auto"/>
                            <w:bottom w:val="none" w:sz="0" w:space="0" w:color="auto"/>
                            <w:right w:val="none" w:sz="0" w:space="0" w:color="auto"/>
                          </w:divBdr>
                          <w:divsChild>
                            <w:div w:id="56322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9069828">
          <w:marLeft w:val="0"/>
          <w:marRight w:val="0"/>
          <w:marTop w:val="0"/>
          <w:marBottom w:val="0"/>
          <w:divBdr>
            <w:top w:val="none" w:sz="0" w:space="0" w:color="auto"/>
            <w:left w:val="none" w:sz="0" w:space="0" w:color="auto"/>
            <w:bottom w:val="none" w:sz="0" w:space="0" w:color="auto"/>
            <w:right w:val="none" w:sz="0" w:space="0" w:color="auto"/>
          </w:divBdr>
          <w:divsChild>
            <w:div w:id="111093159">
              <w:marLeft w:val="0"/>
              <w:marRight w:val="0"/>
              <w:marTop w:val="0"/>
              <w:marBottom w:val="0"/>
              <w:divBdr>
                <w:top w:val="none" w:sz="0" w:space="0" w:color="auto"/>
                <w:left w:val="none" w:sz="0" w:space="0" w:color="auto"/>
                <w:bottom w:val="none" w:sz="0" w:space="0" w:color="auto"/>
                <w:right w:val="none" w:sz="0" w:space="0" w:color="auto"/>
              </w:divBdr>
              <w:divsChild>
                <w:div w:id="1089958840">
                  <w:marLeft w:val="0"/>
                  <w:marRight w:val="0"/>
                  <w:marTop w:val="0"/>
                  <w:marBottom w:val="0"/>
                  <w:divBdr>
                    <w:top w:val="none" w:sz="0" w:space="0" w:color="auto"/>
                    <w:left w:val="none" w:sz="0" w:space="0" w:color="auto"/>
                    <w:bottom w:val="none" w:sz="0" w:space="0" w:color="auto"/>
                    <w:right w:val="none" w:sz="0" w:space="0" w:color="auto"/>
                  </w:divBdr>
                  <w:divsChild>
                    <w:div w:id="874267871">
                      <w:marLeft w:val="300"/>
                      <w:marRight w:val="300"/>
                      <w:marTop w:val="0"/>
                      <w:marBottom w:val="0"/>
                      <w:divBdr>
                        <w:top w:val="none" w:sz="0" w:space="0" w:color="auto"/>
                        <w:left w:val="none" w:sz="0" w:space="0" w:color="auto"/>
                        <w:bottom w:val="none" w:sz="0" w:space="0" w:color="auto"/>
                        <w:right w:val="none" w:sz="0" w:space="0" w:color="auto"/>
                      </w:divBdr>
                      <w:divsChild>
                        <w:div w:id="180317063">
                          <w:marLeft w:val="-345"/>
                          <w:marRight w:val="0"/>
                          <w:marTop w:val="0"/>
                          <w:marBottom w:val="0"/>
                          <w:divBdr>
                            <w:top w:val="none" w:sz="0" w:space="3" w:color="auto"/>
                            <w:left w:val="single" w:sz="18" w:space="15" w:color="000000"/>
                            <w:bottom w:val="none" w:sz="0" w:space="2" w:color="auto"/>
                            <w:right w:val="none" w:sz="0" w:space="0" w:color="auto"/>
                          </w:divBdr>
                          <w:divsChild>
                            <w:div w:id="121073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6810747">
          <w:marLeft w:val="0"/>
          <w:marRight w:val="0"/>
          <w:marTop w:val="0"/>
          <w:marBottom w:val="0"/>
          <w:divBdr>
            <w:top w:val="none" w:sz="0" w:space="0" w:color="auto"/>
            <w:left w:val="none" w:sz="0" w:space="0" w:color="auto"/>
            <w:bottom w:val="none" w:sz="0" w:space="0" w:color="auto"/>
            <w:right w:val="none" w:sz="0" w:space="0" w:color="auto"/>
          </w:divBdr>
          <w:divsChild>
            <w:div w:id="1466894391">
              <w:marLeft w:val="0"/>
              <w:marRight w:val="0"/>
              <w:marTop w:val="0"/>
              <w:marBottom w:val="0"/>
              <w:divBdr>
                <w:top w:val="none" w:sz="0" w:space="0" w:color="auto"/>
                <w:left w:val="none" w:sz="0" w:space="0" w:color="auto"/>
                <w:bottom w:val="none" w:sz="0" w:space="0" w:color="auto"/>
                <w:right w:val="none" w:sz="0" w:space="0" w:color="auto"/>
              </w:divBdr>
              <w:divsChild>
                <w:div w:id="1602421362">
                  <w:marLeft w:val="0"/>
                  <w:marRight w:val="0"/>
                  <w:marTop w:val="0"/>
                  <w:marBottom w:val="0"/>
                  <w:divBdr>
                    <w:top w:val="none" w:sz="0" w:space="0" w:color="auto"/>
                    <w:left w:val="none" w:sz="0" w:space="0" w:color="auto"/>
                    <w:bottom w:val="none" w:sz="0" w:space="0" w:color="auto"/>
                    <w:right w:val="none" w:sz="0" w:space="0" w:color="auto"/>
                  </w:divBdr>
                  <w:divsChild>
                    <w:div w:id="570041169">
                      <w:marLeft w:val="300"/>
                      <w:marRight w:val="300"/>
                      <w:marTop w:val="0"/>
                      <w:marBottom w:val="0"/>
                      <w:divBdr>
                        <w:top w:val="none" w:sz="0" w:space="0" w:color="auto"/>
                        <w:left w:val="none" w:sz="0" w:space="0" w:color="auto"/>
                        <w:bottom w:val="none" w:sz="0" w:space="0" w:color="auto"/>
                        <w:right w:val="none" w:sz="0" w:space="0" w:color="auto"/>
                      </w:divBdr>
                      <w:divsChild>
                        <w:div w:id="330068514">
                          <w:marLeft w:val="0"/>
                          <w:marRight w:val="0"/>
                          <w:marTop w:val="0"/>
                          <w:marBottom w:val="0"/>
                          <w:divBdr>
                            <w:top w:val="none" w:sz="0" w:space="0" w:color="auto"/>
                            <w:left w:val="none" w:sz="0" w:space="0" w:color="auto"/>
                            <w:bottom w:val="none" w:sz="0" w:space="0" w:color="auto"/>
                            <w:right w:val="none" w:sz="0" w:space="0" w:color="auto"/>
                          </w:divBdr>
                          <w:divsChild>
                            <w:div w:id="161088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0809455">
      <w:bodyDiv w:val="1"/>
      <w:marLeft w:val="0"/>
      <w:marRight w:val="0"/>
      <w:marTop w:val="0"/>
      <w:marBottom w:val="0"/>
      <w:divBdr>
        <w:top w:val="none" w:sz="0" w:space="0" w:color="auto"/>
        <w:left w:val="none" w:sz="0" w:space="0" w:color="auto"/>
        <w:bottom w:val="none" w:sz="0" w:space="0" w:color="auto"/>
        <w:right w:val="none" w:sz="0" w:space="0" w:color="auto"/>
      </w:divBdr>
    </w:div>
    <w:div w:id="1401637566">
      <w:bodyDiv w:val="1"/>
      <w:marLeft w:val="0"/>
      <w:marRight w:val="0"/>
      <w:marTop w:val="0"/>
      <w:marBottom w:val="0"/>
      <w:divBdr>
        <w:top w:val="none" w:sz="0" w:space="0" w:color="auto"/>
        <w:left w:val="none" w:sz="0" w:space="0" w:color="auto"/>
        <w:bottom w:val="none" w:sz="0" w:space="0" w:color="auto"/>
        <w:right w:val="none" w:sz="0" w:space="0" w:color="auto"/>
      </w:divBdr>
    </w:div>
    <w:div w:id="1411849734">
      <w:bodyDiv w:val="1"/>
      <w:marLeft w:val="0"/>
      <w:marRight w:val="0"/>
      <w:marTop w:val="0"/>
      <w:marBottom w:val="0"/>
      <w:divBdr>
        <w:top w:val="none" w:sz="0" w:space="0" w:color="auto"/>
        <w:left w:val="none" w:sz="0" w:space="0" w:color="auto"/>
        <w:bottom w:val="none" w:sz="0" w:space="0" w:color="auto"/>
        <w:right w:val="none" w:sz="0" w:space="0" w:color="auto"/>
      </w:divBdr>
      <w:divsChild>
        <w:div w:id="1928491885">
          <w:marLeft w:val="0"/>
          <w:marRight w:val="0"/>
          <w:marTop w:val="150"/>
          <w:marBottom w:val="150"/>
          <w:divBdr>
            <w:top w:val="none" w:sz="0" w:space="0" w:color="auto"/>
            <w:left w:val="none" w:sz="0" w:space="0" w:color="auto"/>
            <w:bottom w:val="none" w:sz="0" w:space="0" w:color="auto"/>
            <w:right w:val="none" w:sz="0" w:space="0" w:color="auto"/>
          </w:divBdr>
          <w:divsChild>
            <w:div w:id="70440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645525">
      <w:bodyDiv w:val="1"/>
      <w:marLeft w:val="0"/>
      <w:marRight w:val="0"/>
      <w:marTop w:val="0"/>
      <w:marBottom w:val="0"/>
      <w:divBdr>
        <w:top w:val="none" w:sz="0" w:space="0" w:color="auto"/>
        <w:left w:val="none" w:sz="0" w:space="0" w:color="auto"/>
        <w:bottom w:val="none" w:sz="0" w:space="0" w:color="auto"/>
        <w:right w:val="none" w:sz="0" w:space="0" w:color="auto"/>
      </w:divBdr>
    </w:div>
    <w:div w:id="1464928929">
      <w:bodyDiv w:val="1"/>
      <w:marLeft w:val="0"/>
      <w:marRight w:val="0"/>
      <w:marTop w:val="0"/>
      <w:marBottom w:val="0"/>
      <w:divBdr>
        <w:top w:val="none" w:sz="0" w:space="0" w:color="auto"/>
        <w:left w:val="none" w:sz="0" w:space="0" w:color="auto"/>
        <w:bottom w:val="none" w:sz="0" w:space="0" w:color="auto"/>
        <w:right w:val="none" w:sz="0" w:space="0" w:color="auto"/>
      </w:divBdr>
    </w:div>
    <w:div w:id="1470320801">
      <w:bodyDiv w:val="1"/>
      <w:marLeft w:val="0"/>
      <w:marRight w:val="0"/>
      <w:marTop w:val="0"/>
      <w:marBottom w:val="0"/>
      <w:divBdr>
        <w:top w:val="none" w:sz="0" w:space="0" w:color="auto"/>
        <w:left w:val="none" w:sz="0" w:space="0" w:color="auto"/>
        <w:bottom w:val="none" w:sz="0" w:space="0" w:color="auto"/>
        <w:right w:val="none" w:sz="0" w:space="0" w:color="auto"/>
      </w:divBdr>
    </w:div>
    <w:div w:id="1480922989">
      <w:bodyDiv w:val="1"/>
      <w:marLeft w:val="0"/>
      <w:marRight w:val="0"/>
      <w:marTop w:val="0"/>
      <w:marBottom w:val="0"/>
      <w:divBdr>
        <w:top w:val="none" w:sz="0" w:space="0" w:color="auto"/>
        <w:left w:val="none" w:sz="0" w:space="0" w:color="auto"/>
        <w:bottom w:val="none" w:sz="0" w:space="0" w:color="auto"/>
        <w:right w:val="none" w:sz="0" w:space="0" w:color="auto"/>
      </w:divBdr>
    </w:div>
    <w:div w:id="1487546815">
      <w:bodyDiv w:val="1"/>
      <w:marLeft w:val="0"/>
      <w:marRight w:val="0"/>
      <w:marTop w:val="0"/>
      <w:marBottom w:val="0"/>
      <w:divBdr>
        <w:top w:val="none" w:sz="0" w:space="0" w:color="auto"/>
        <w:left w:val="none" w:sz="0" w:space="0" w:color="auto"/>
        <w:bottom w:val="none" w:sz="0" w:space="0" w:color="auto"/>
        <w:right w:val="none" w:sz="0" w:space="0" w:color="auto"/>
      </w:divBdr>
      <w:divsChild>
        <w:div w:id="1735010241">
          <w:marLeft w:val="0"/>
          <w:marRight w:val="0"/>
          <w:marTop w:val="0"/>
          <w:marBottom w:val="200"/>
          <w:divBdr>
            <w:top w:val="none" w:sz="0" w:space="0" w:color="auto"/>
            <w:left w:val="none" w:sz="0" w:space="0" w:color="auto"/>
            <w:bottom w:val="none" w:sz="0" w:space="0" w:color="auto"/>
            <w:right w:val="none" w:sz="0" w:space="0" w:color="auto"/>
          </w:divBdr>
        </w:div>
        <w:div w:id="657417400">
          <w:marLeft w:val="0"/>
          <w:marRight w:val="0"/>
          <w:marTop w:val="0"/>
          <w:marBottom w:val="200"/>
          <w:divBdr>
            <w:top w:val="none" w:sz="0" w:space="0" w:color="auto"/>
            <w:left w:val="none" w:sz="0" w:space="0" w:color="auto"/>
            <w:bottom w:val="none" w:sz="0" w:space="0" w:color="auto"/>
            <w:right w:val="none" w:sz="0" w:space="0" w:color="auto"/>
          </w:divBdr>
        </w:div>
        <w:div w:id="436609197">
          <w:marLeft w:val="0"/>
          <w:marRight w:val="0"/>
          <w:marTop w:val="0"/>
          <w:marBottom w:val="200"/>
          <w:divBdr>
            <w:top w:val="none" w:sz="0" w:space="0" w:color="auto"/>
            <w:left w:val="none" w:sz="0" w:space="0" w:color="auto"/>
            <w:bottom w:val="none" w:sz="0" w:space="0" w:color="auto"/>
            <w:right w:val="none" w:sz="0" w:space="0" w:color="auto"/>
          </w:divBdr>
        </w:div>
        <w:div w:id="650208728">
          <w:marLeft w:val="0"/>
          <w:marRight w:val="0"/>
          <w:marTop w:val="0"/>
          <w:marBottom w:val="200"/>
          <w:divBdr>
            <w:top w:val="none" w:sz="0" w:space="0" w:color="auto"/>
            <w:left w:val="none" w:sz="0" w:space="0" w:color="auto"/>
            <w:bottom w:val="none" w:sz="0" w:space="0" w:color="auto"/>
            <w:right w:val="none" w:sz="0" w:space="0" w:color="auto"/>
          </w:divBdr>
        </w:div>
        <w:div w:id="844635083">
          <w:marLeft w:val="0"/>
          <w:marRight w:val="0"/>
          <w:marTop w:val="0"/>
          <w:marBottom w:val="200"/>
          <w:divBdr>
            <w:top w:val="none" w:sz="0" w:space="0" w:color="auto"/>
            <w:left w:val="none" w:sz="0" w:space="0" w:color="auto"/>
            <w:bottom w:val="none" w:sz="0" w:space="0" w:color="auto"/>
            <w:right w:val="none" w:sz="0" w:space="0" w:color="auto"/>
          </w:divBdr>
        </w:div>
      </w:divsChild>
    </w:div>
    <w:div w:id="1510637048">
      <w:bodyDiv w:val="1"/>
      <w:marLeft w:val="0"/>
      <w:marRight w:val="0"/>
      <w:marTop w:val="0"/>
      <w:marBottom w:val="0"/>
      <w:divBdr>
        <w:top w:val="none" w:sz="0" w:space="0" w:color="auto"/>
        <w:left w:val="none" w:sz="0" w:space="0" w:color="auto"/>
        <w:bottom w:val="none" w:sz="0" w:space="0" w:color="auto"/>
        <w:right w:val="none" w:sz="0" w:space="0" w:color="auto"/>
      </w:divBdr>
      <w:divsChild>
        <w:div w:id="1966428297">
          <w:marLeft w:val="-75"/>
          <w:marRight w:val="-15"/>
          <w:marTop w:val="0"/>
          <w:marBottom w:val="0"/>
          <w:divBdr>
            <w:top w:val="none" w:sz="0" w:space="0" w:color="auto"/>
            <w:left w:val="single" w:sz="36" w:space="0" w:color="FA4B5C"/>
            <w:bottom w:val="none" w:sz="0" w:space="0" w:color="auto"/>
            <w:right w:val="none" w:sz="0" w:space="0" w:color="auto"/>
          </w:divBdr>
          <w:divsChild>
            <w:div w:id="2080441047">
              <w:marLeft w:val="0"/>
              <w:marRight w:val="0"/>
              <w:marTop w:val="0"/>
              <w:marBottom w:val="0"/>
              <w:divBdr>
                <w:top w:val="none" w:sz="0" w:space="0" w:color="auto"/>
                <w:left w:val="none" w:sz="0" w:space="0" w:color="auto"/>
                <w:bottom w:val="none" w:sz="0" w:space="0" w:color="auto"/>
                <w:right w:val="none" w:sz="0" w:space="0" w:color="auto"/>
              </w:divBdr>
            </w:div>
          </w:divsChild>
        </w:div>
        <w:div w:id="637300298">
          <w:marLeft w:val="0"/>
          <w:marRight w:val="0"/>
          <w:marTop w:val="720"/>
          <w:marBottom w:val="720"/>
          <w:divBdr>
            <w:top w:val="none" w:sz="0" w:space="0" w:color="auto"/>
            <w:left w:val="none" w:sz="0" w:space="0" w:color="auto"/>
            <w:bottom w:val="none" w:sz="0" w:space="0" w:color="auto"/>
            <w:right w:val="none" w:sz="0" w:space="0" w:color="auto"/>
          </w:divBdr>
        </w:div>
      </w:divsChild>
    </w:div>
    <w:div w:id="1538810332">
      <w:bodyDiv w:val="1"/>
      <w:marLeft w:val="0"/>
      <w:marRight w:val="0"/>
      <w:marTop w:val="0"/>
      <w:marBottom w:val="0"/>
      <w:divBdr>
        <w:top w:val="none" w:sz="0" w:space="0" w:color="auto"/>
        <w:left w:val="none" w:sz="0" w:space="0" w:color="auto"/>
        <w:bottom w:val="none" w:sz="0" w:space="0" w:color="auto"/>
        <w:right w:val="none" w:sz="0" w:space="0" w:color="auto"/>
      </w:divBdr>
    </w:div>
    <w:div w:id="1549226273">
      <w:bodyDiv w:val="1"/>
      <w:marLeft w:val="0"/>
      <w:marRight w:val="0"/>
      <w:marTop w:val="0"/>
      <w:marBottom w:val="0"/>
      <w:divBdr>
        <w:top w:val="none" w:sz="0" w:space="0" w:color="auto"/>
        <w:left w:val="none" w:sz="0" w:space="0" w:color="auto"/>
        <w:bottom w:val="none" w:sz="0" w:space="0" w:color="auto"/>
        <w:right w:val="none" w:sz="0" w:space="0" w:color="auto"/>
      </w:divBdr>
    </w:div>
    <w:div w:id="1570455960">
      <w:bodyDiv w:val="1"/>
      <w:marLeft w:val="0"/>
      <w:marRight w:val="0"/>
      <w:marTop w:val="0"/>
      <w:marBottom w:val="0"/>
      <w:divBdr>
        <w:top w:val="none" w:sz="0" w:space="0" w:color="auto"/>
        <w:left w:val="none" w:sz="0" w:space="0" w:color="auto"/>
        <w:bottom w:val="none" w:sz="0" w:space="0" w:color="auto"/>
        <w:right w:val="none" w:sz="0" w:space="0" w:color="auto"/>
      </w:divBdr>
    </w:div>
    <w:div w:id="1575310267">
      <w:bodyDiv w:val="1"/>
      <w:marLeft w:val="0"/>
      <w:marRight w:val="0"/>
      <w:marTop w:val="0"/>
      <w:marBottom w:val="0"/>
      <w:divBdr>
        <w:top w:val="none" w:sz="0" w:space="0" w:color="auto"/>
        <w:left w:val="none" w:sz="0" w:space="0" w:color="auto"/>
        <w:bottom w:val="none" w:sz="0" w:space="0" w:color="auto"/>
        <w:right w:val="none" w:sz="0" w:space="0" w:color="auto"/>
      </w:divBdr>
    </w:div>
    <w:div w:id="1604998376">
      <w:bodyDiv w:val="1"/>
      <w:marLeft w:val="0"/>
      <w:marRight w:val="0"/>
      <w:marTop w:val="0"/>
      <w:marBottom w:val="0"/>
      <w:divBdr>
        <w:top w:val="none" w:sz="0" w:space="0" w:color="auto"/>
        <w:left w:val="none" w:sz="0" w:space="0" w:color="auto"/>
        <w:bottom w:val="none" w:sz="0" w:space="0" w:color="auto"/>
        <w:right w:val="none" w:sz="0" w:space="0" w:color="auto"/>
      </w:divBdr>
    </w:div>
    <w:div w:id="1608004078">
      <w:bodyDiv w:val="1"/>
      <w:marLeft w:val="0"/>
      <w:marRight w:val="0"/>
      <w:marTop w:val="0"/>
      <w:marBottom w:val="0"/>
      <w:divBdr>
        <w:top w:val="none" w:sz="0" w:space="0" w:color="auto"/>
        <w:left w:val="none" w:sz="0" w:space="0" w:color="auto"/>
        <w:bottom w:val="none" w:sz="0" w:space="0" w:color="auto"/>
        <w:right w:val="none" w:sz="0" w:space="0" w:color="auto"/>
      </w:divBdr>
    </w:div>
    <w:div w:id="1699306708">
      <w:bodyDiv w:val="1"/>
      <w:marLeft w:val="0"/>
      <w:marRight w:val="0"/>
      <w:marTop w:val="0"/>
      <w:marBottom w:val="0"/>
      <w:divBdr>
        <w:top w:val="none" w:sz="0" w:space="0" w:color="auto"/>
        <w:left w:val="none" w:sz="0" w:space="0" w:color="auto"/>
        <w:bottom w:val="none" w:sz="0" w:space="0" w:color="auto"/>
        <w:right w:val="none" w:sz="0" w:space="0" w:color="auto"/>
      </w:divBdr>
    </w:div>
    <w:div w:id="1701780910">
      <w:bodyDiv w:val="1"/>
      <w:marLeft w:val="0"/>
      <w:marRight w:val="0"/>
      <w:marTop w:val="0"/>
      <w:marBottom w:val="0"/>
      <w:divBdr>
        <w:top w:val="none" w:sz="0" w:space="0" w:color="auto"/>
        <w:left w:val="none" w:sz="0" w:space="0" w:color="auto"/>
        <w:bottom w:val="none" w:sz="0" w:space="0" w:color="auto"/>
        <w:right w:val="none" w:sz="0" w:space="0" w:color="auto"/>
      </w:divBdr>
    </w:div>
    <w:div w:id="1719933978">
      <w:bodyDiv w:val="1"/>
      <w:marLeft w:val="0"/>
      <w:marRight w:val="0"/>
      <w:marTop w:val="0"/>
      <w:marBottom w:val="0"/>
      <w:divBdr>
        <w:top w:val="none" w:sz="0" w:space="0" w:color="auto"/>
        <w:left w:val="none" w:sz="0" w:space="0" w:color="auto"/>
        <w:bottom w:val="none" w:sz="0" w:space="0" w:color="auto"/>
        <w:right w:val="none" w:sz="0" w:space="0" w:color="auto"/>
      </w:divBdr>
    </w:div>
    <w:div w:id="1756777104">
      <w:bodyDiv w:val="1"/>
      <w:marLeft w:val="0"/>
      <w:marRight w:val="0"/>
      <w:marTop w:val="0"/>
      <w:marBottom w:val="0"/>
      <w:divBdr>
        <w:top w:val="none" w:sz="0" w:space="0" w:color="auto"/>
        <w:left w:val="none" w:sz="0" w:space="0" w:color="auto"/>
        <w:bottom w:val="none" w:sz="0" w:space="0" w:color="auto"/>
        <w:right w:val="none" w:sz="0" w:space="0" w:color="auto"/>
      </w:divBdr>
    </w:div>
    <w:div w:id="1758550990">
      <w:bodyDiv w:val="1"/>
      <w:marLeft w:val="0"/>
      <w:marRight w:val="0"/>
      <w:marTop w:val="0"/>
      <w:marBottom w:val="0"/>
      <w:divBdr>
        <w:top w:val="none" w:sz="0" w:space="0" w:color="auto"/>
        <w:left w:val="none" w:sz="0" w:space="0" w:color="auto"/>
        <w:bottom w:val="none" w:sz="0" w:space="0" w:color="auto"/>
        <w:right w:val="none" w:sz="0" w:space="0" w:color="auto"/>
      </w:divBdr>
    </w:div>
    <w:div w:id="1789740209">
      <w:bodyDiv w:val="1"/>
      <w:marLeft w:val="0"/>
      <w:marRight w:val="0"/>
      <w:marTop w:val="0"/>
      <w:marBottom w:val="0"/>
      <w:divBdr>
        <w:top w:val="none" w:sz="0" w:space="0" w:color="auto"/>
        <w:left w:val="none" w:sz="0" w:space="0" w:color="auto"/>
        <w:bottom w:val="none" w:sz="0" w:space="0" w:color="auto"/>
        <w:right w:val="none" w:sz="0" w:space="0" w:color="auto"/>
      </w:divBdr>
      <w:divsChild>
        <w:div w:id="24838445">
          <w:marLeft w:val="0"/>
          <w:marRight w:val="0"/>
          <w:marTop w:val="0"/>
          <w:marBottom w:val="0"/>
          <w:divBdr>
            <w:top w:val="none" w:sz="0" w:space="0" w:color="auto"/>
            <w:left w:val="none" w:sz="0" w:space="0" w:color="auto"/>
            <w:bottom w:val="none" w:sz="0" w:space="0" w:color="auto"/>
            <w:right w:val="none" w:sz="0" w:space="0" w:color="auto"/>
          </w:divBdr>
          <w:divsChild>
            <w:div w:id="1569653493">
              <w:marLeft w:val="0"/>
              <w:marRight w:val="0"/>
              <w:marTop w:val="0"/>
              <w:marBottom w:val="0"/>
              <w:divBdr>
                <w:top w:val="none" w:sz="0" w:space="0" w:color="auto"/>
                <w:left w:val="none" w:sz="0" w:space="0" w:color="auto"/>
                <w:bottom w:val="none" w:sz="0" w:space="0" w:color="auto"/>
                <w:right w:val="none" w:sz="0" w:space="0" w:color="auto"/>
              </w:divBdr>
              <w:divsChild>
                <w:div w:id="1817408353">
                  <w:marLeft w:val="0"/>
                  <w:marRight w:val="0"/>
                  <w:marTop w:val="0"/>
                  <w:marBottom w:val="0"/>
                  <w:divBdr>
                    <w:top w:val="none" w:sz="0" w:space="0" w:color="auto"/>
                    <w:left w:val="none" w:sz="0" w:space="0" w:color="auto"/>
                    <w:bottom w:val="none" w:sz="0" w:space="0" w:color="auto"/>
                    <w:right w:val="none" w:sz="0" w:space="0" w:color="auto"/>
                  </w:divBdr>
                  <w:divsChild>
                    <w:div w:id="522673515">
                      <w:marLeft w:val="0"/>
                      <w:marRight w:val="0"/>
                      <w:marTop w:val="0"/>
                      <w:marBottom w:val="0"/>
                      <w:divBdr>
                        <w:top w:val="none" w:sz="0" w:space="0" w:color="auto"/>
                        <w:left w:val="none" w:sz="0" w:space="0" w:color="auto"/>
                        <w:bottom w:val="none" w:sz="0" w:space="0" w:color="auto"/>
                        <w:right w:val="none" w:sz="0" w:space="0" w:color="auto"/>
                      </w:divBdr>
                    </w:div>
                  </w:divsChild>
                </w:div>
                <w:div w:id="104007166">
                  <w:marLeft w:val="0"/>
                  <w:marRight w:val="0"/>
                  <w:marTop w:val="0"/>
                  <w:marBottom w:val="0"/>
                  <w:divBdr>
                    <w:top w:val="none" w:sz="0" w:space="0" w:color="auto"/>
                    <w:left w:val="none" w:sz="0" w:space="0" w:color="auto"/>
                    <w:bottom w:val="none" w:sz="0" w:space="0" w:color="auto"/>
                    <w:right w:val="none" w:sz="0" w:space="0" w:color="auto"/>
                  </w:divBdr>
                  <w:divsChild>
                    <w:div w:id="10466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4740530">
          <w:marLeft w:val="0"/>
          <w:marRight w:val="0"/>
          <w:marTop w:val="0"/>
          <w:marBottom w:val="0"/>
          <w:divBdr>
            <w:top w:val="none" w:sz="0" w:space="0" w:color="auto"/>
            <w:left w:val="none" w:sz="0" w:space="0" w:color="auto"/>
            <w:bottom w:val="none" w:sz="0" w:space="0" w:color="auto"/>
            <w:right w:val="none" w:sz="0" w:space="0" w:color="auto"/>
          </w:divBdr>
          <w:divsChild>
            <w:div w:id="1231841161">
              <w:marLeft w:val="0"/>
              <w:marRight w:val="0"/>
              <w:marTop w:val="0"/>
              <w:marBottom w:val="0"/>
              <w:divBdr>
                <w:top w:val="none" w:sz="0" w:space="0" w:color="auto"/>
                <w:left w:val="none" w:sz="0" w:space="0" w:color="auto"/>
                <w:bottom w:val="none" w:sz="0" w:space="0" w:color="auto"/>
                <w:right w:val="none" w:sz="0" w:space="0" w:color="auto"/>
              </w:divBdr>
              <w:divsChild>
                <w:div w:id="79522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861808">
      <w:bodyDiv w:val="1"/>
      <w:marLeft w:val="0"/>
      <w:marRight w:val="0"/>
      <w:marTop w:val="0"/>
      <w:marBottom w:val="0"/>
      <w:divBdr>
        <w:top w:val="none" w:sz="0" w:space="0" w:color="auto"/>
        <w:left w:val="none" w:sz="0" w:space="0" w:color="auto"/>
        <w:bottom w:val="none" w:sz="0" w:space="0" w:color="auto"/>
        <w:right w:val="none" w:sz="0" w:space="0" w:color="auto"/>
      </w:divBdr>
    </w:div>
    <w:div w:id="1818496093">
      <w:bodyDiv w:val="1"/>
      <w:marLeft w:val="0"/>
      <w:marRight w:val="0"/>
      <w:marTop w:val="0"/>
      <w:marBottom w:val="0"/>
      <w:divBdr>
        <w:top w:val="none" w:sz="0" w:space="0" w:color="auto"/>
        <w:left w:val="none" w:sz="0" w:space="0" w:color="auto"/>
        <w:bottom w:val="none" w:sz="0" w:space="0" w:color="auto"/>
        <w:right w:val="none" w:sz="0" w:space="0" w:color="auto"/>
      </w:divBdr>
    </w:div>
    <w:div w:id="1831872797">
      <w:bodyDiv w:val="1"/>
      <w:marLeft w:val="0"/>
      <w:marRight w:val="0"/>
      <w:marTop w:val="0"/>
      <w:marBottom w:val="0"/>
      <w:divBdr>
        <w:top w:val="none" w:sz="0" w:space="0" w:color="auto"/>
        <w:left w:val="none" w:sz="0" w:space="0" w:color="auto"/>
        <w:bottom w:val="none" w:sz="0" w:space="0" w:color="auto"/>
        <w:right w:val="none" w:sz="0" w:space="0" w:color="auto"/>
      </w:divBdr>
    </w:div>
    <w:div w:id="1832484620">
      <w:bodyDiv w:val="1"/>
      <w:marLeft w:val="0"/>
      <w:marRight w:val="0"/>
      <w:marTop w:val="0"/>
      <w:marBottom w:val="0"/>
      <w:divBdr>
        <w:top w:val="none" w:sz="0" w:space="0" w:color="auto"/>
        <w:left w:val="none" w:sz="0" w:space="0" w:color="auto"/>
        <w:bottom w:val="none" w:sz="0" w:space="0" w:color="auto"/>
        <w:right w:val="none" w:sz="0" w:space="0" w:color="auto"/>
      </w:divBdr>
    </w:div>
    <w:div w:id="1923829180">
      <w:bodyDiv w:val="1"/>
      <w:marLeft w:val="0"/>
      <w:marRight w:val="0"/>
      <w:marTop w:val="0"/>
      <w:marBottom w:val="0"/>
      <w:divBdr>
        <w:top w:val="none" w:sz="0" w:space="0" w:color="auto"/>
        <w:left w:val="none" w:sz="0" w:space="0" w:color="auto"/>
        <w:bottom w:val="none" w:sz="0" w:space="0" w:color="auto"/>
        <w:right w:val="none" w:sz="0" w:space="0" w:color="auto"/>
      </w:divBdr>
    </w:div>
    <w:div w:id="1939022209">
      <w:bodyDiv w:val="1"/>
      <w:marLeft w:val="0"/>
      <w:marRight w:val="0"/>
      <w:marTop w:val="0"/>
      <w:marBottom w:val="0"/>
      <w:divBdr>
        <w:top w:val="none" w:sz="0" w:space="0" w:color="auto"/>
        <w:left w:val="none" w:sz="0" w:space="0" w:color="auto"/>
        <w:bottom w:val="none" w:sz="0" w:space="0" w:color="auto"/>
        <w:right w:val="none" w:sz="0" w:space="0" w:color="auto"/>
      </w:divBdr>
    </w:div>
    <w:div w:id="1961692121">
      <w:bodyDiv w:val="1"/>
      <w:marLeft w:val="0"/>
      <w:marRight w:val="0"/>
      <w:marTop w:val="0"/>
      <w:marBottom w:val="0"/>
      <w:divBdr>
        <w:top w:val="none" w:sz="0" w:space="0" w:color="auto"/>
        <w:left w:val="none" w:sz="0" w:space="0" w:color="auto"/>
        <w:bottom w:val="none" w:sz="0" w:space="0" w:color="auto"/>
        <w:right w:val="none" w:sz="0" w:space="0" w:color="auto"/>
      </w:divBdr>
    </w:div>
    <w:div w:id="1974555218">
      <w:bodyDiv w:val="1"/>
      <w:marLeft w:val="0"/>
      <w:marRight w:val="0"/>
      <w:marTop w:val="0"/>
      <w:marBottom w:val="0"/>
      <w:divBdr>
        <w:top w:val="none" w:sz="0" w:space="0" w:color="auto"/>
        <w:left w:val="none" w:sz="0" w:space="0" w:color="auto"/>
        <w:bottom w:val="none" w:sz="0" w:space="0" w:color="auto"/>
        <w:right w:val="none" w:sz="0" w:space="0" w:color="auto"/>
      </w:divBdr>
    </w:div>
    <w:div w:id="1982611915">
      <w:bodyDiv w:val="1"/>
      <w:marLeft w:val="0"/>
      <w:marRight w:val="0"/>
      <w:marTop w:val="0"/>
      <w:marBottom w:val="0"/>
      <w:divBdr>
        <w:top w:val="none" w:sz="0" w:space="0" w:color="auto"/>
        <w:left w:val="none" w:sz="0" w:space="0" w:color="auto"/>
        <w:bottom w:val="none" w:sz="0" w:space="0" w:color="auto"/>
        <w:right w:val="none" w:sz="0" w:space="0" w:color="auto"/>
      </w:divBdr>
    </w:div>
    <w:div w:id="1985350192">
      <w:bodyDiv w:val="1"/>
      <w:marLeft w:val="0"/>
      <w:marRight w:val="0"/>
      <w:marTop w:val="0"/>
      <w:marBottom w:val="0"/>
      <w:divBdr>
        <w:top w:val="none" w:sz="0" w:space="0" w:color="auto"/>
        <w:left w:val="none" w:sz="0" w:space="0" w:color="auto"/>
        <w:bottom w:val="none" w:sz="0" w:space="0" w:color="auto"/>
        <w:right w:val="none" w:sz="0" w:space="0" w:color="auto"/>
      </w:divBdr>
    </w:div>
    <w:div w:id="1989506801">
      <w:bodyDiv w:val="1"/>
      <w:marLeft w:val="0"/>
      <w:marRight w:val="0"/>
      <w:marTop w:val="0"/>
      <w:marBottom w:val="0"/>
      <w:divBdr>
        <w:top w:val="none" w:sz="0" w:space="0" w:color="auto"/>
        <w:left w:val="none" w:sz="0" w:space="0" w:color="auto"/>
        <w:bottom w:val="none" w:sz="0" w:space="0" w:color="auto"/>
        <w:right w:val="none" w:sz="0" w:space="0" w:color="auto"/>
      </w:divBdr>
    </w:div>
    <w:div w:id="1997033073">
      <w:bodyDiv w:val="1"/>
      <w:marLeft w:val="0"/>
      <w:marRight w:val="0"/>
      <w:marTop w:val="0"/>
      <w:marBottom w:val="0"/>
      <w:divBdr>
        <w:top w:val="none" w:sz="0" w:space="0" w:color="auto"/>
        <w:left w:val="none" w:sz="0" w:space="0" w:color="auto"/>
        <w:bottom w:val="none" w:sz="0" w:space="0" w:color="auto"/>
        <w:right w:val="none" w:sz="0" w:space="0" w:color="auto"/>
      </w:divBdr>
    </w:div>
    <w:div w:id="2001156278">
      <w:bodyDiv w:val="1"/>
      <w:marLeft w:val="0"/>
      <w:marRight w:val="0"/>
      <w:marTop w:val="0"/>
      <w:marBottom w:val="0"/>
      <w:divBdr>
        <w:top w:val="none" w:sz="0" w:space="0" w:color="auto"/>
        <w:left w:val="none" w:sz="0" w:space="0" w:color="auto"/>
        <w:bottom w:val="none" w:sz="0" w:space="0" w:color="auto"/>
        <w:right w:val="none" w:sz="0" w:space="0" w:color="auto"/>
      </w:divBdr>
    </w:div>
    <w:div w:id="2012102129">
      <w:bodyDiv w:val="1"/>
      <w:marLeft w:val="0"/>
      <w:marRight w:val="0"/>
      <w:marTop w:val="0"/>
      <w:marBottom w:val="0"/>
      <w:divBdr>
        <w:top w:val="none" w:sz="0" w:space="0" w:color="auto"/>
        <w:left w:val="none" w:sz="0" w:space="0" w:color="auto"/>
        <w:bottom w:val="none" w:sz="0" w:space="0" w:color="auto"/>
        <w:right w:val="none" w:sz="0" w:space="0" w:color="auto"/>
      </w:divBdr>
    </w:div>
    <w:div w:id="2014137026">
      <w:bodyDiv w:val="1"/>
      <w:marLeft w:val="0"/>
      <w:marRight w:val="0"/>
      <w:marTop w:val="0"/>
      <w:marBottom w:val="0"/>
      <w:divBdr>
        <w:top w:val="none" w:sz="0" w:space="0" w:color="auto"/>
        <w:left w:val="none" w:sz="0" w:space="0" w:color="auto"/>
        <w:bottom w:val="none" w:sz="0" w:space="0" w:color="auto"/>
        <w:right w:val="none" w:sz="0" w:space="0" w:color="auto"/>
      </w:divBdr>
    </w:div>
    <w:div w:id="2049454504">
      <w:bodyDiv w:val="1"/>
      <w:marLeft w:val="0"/>
      <w:marRight w:val="0"/>
      <w:marTop w:val="0"/>
      <w:marBottom w:val="0"/>
      <w:divBdr>
        <w:top w:val="none" w:sz="0" w:space="0" w:color="auto"/>
        <w:left w:val="none" w:sz="0" w:space="0" w:color="auto"/>
        <w:bottom w:val="none" w:sz="0" w:space="0" w:color="auto"/>
        <w:right w:val="none" w:sz="0" w:space="0" w:color="auto"/>
      </w:divBdr>
    </w:div>
    <w:div w:id="2096391129">
      <w:bodyDiv w:val="1"/>
      <w:marLeft w:val="0"/>
      <w:marRight w:val="0"/>
      <w:marTop w:val="0"/>
      <w:marBottom w:val="0"/>
      <w:divBdr>
        <w:top w:val="none" w:sz="0" w:space="0" w:color="auto"/>
        <w:left w:val="none" w:sz="0" w:space="0" w:color="auto"/>
        <w:bottom w:val="none" w:sz="0" w:space="0" w:color="auto"/>
        <w:right w:val="none" w:sz="0" w:space="0" w:color="auto"/>
      </w:divBdr>
      <w:divsChild>
        <w:div w:id="1189443445">
          <w:marLeft w:val="0"/>
          <w:marRight w:val="0"/>
          <w:marTop w:val="0"/>
          <w:marBottom w:val="255"/>
          <w:divBdr>
            <w:top w:val="none" w:sz="0" w:space="0" w:color="auto"/>
            <w:left w:val="none" w:sz="0" w:space="0" w:color="auto"/>
            <w:bottom w:val="single" w:sz="6" w:space="11" w:color="D9D9D9"/>
            <w:right w:val="none" w:sz="0" w:space="0" w:color="auto"/>
          </w:divBdr>
          <w:divsChild>
            <w:div w:id="1844271863">
              <w:marLeft w:val="0"/>
              <w:marRight w:val="0"/>
              <w:marTop w:val="0"/>
              <w:marBottom w:val="0"/>
              <w:divBdr>
                <w:top w:val="none" w:sz="0" w:space="0" w:color="auto"/>
                <w:left w:val="none" w:sz="0" w:space="0" w:color="auto"/>
                <w:bottom w:val="none" w:sz="0" w:space="0" w:color="auto"/>
                <w:right w:val="none" w:sz="0" w:space="0" w:color="auto"/>
              </w:divBdr>
              <w:divsChild>
                <w:div w:id="1753577258">
                  <w:marLeft w:val="0"/>
                  <w:marRight w:val="0"/>
                  <w:marTop w:val="0"/>
                  <w:marBottom w:val="0"/>
                  <w:divBdr>
                    <w:top w:val="none" w:sz="0" w:space="0" w:color="auto"/>
                    <w:left w:val="none" w:sz="0" w:space="0" w:color="auto"/>
                    <w:bottom w:val="none" w:sz="0" w:space="0" w:color="auto"/>
                    <w:right w:val="none" w:sz="0" w:space="0" w:color="auto"/>
                  </w:divBdr>
                </w:div>
                <w:div w:id="1005012753">
                  <w:marLeft w:val="75"/>
                  <w:marRight w:val="0"/>
                  <w:marTop w:val="45"/>
                  <w:marBottom w:val="0"/>
                  <w:divBdr>
                    <w:top w:val="single" w:sz="6" w:space="0" w:color="C2C2C2"/>
                    <w:left w:val="single" w:sz="6" w:space="0" w:color="C2C2C2"/>
                    <w:bottom w:val="single" w:sz="6" w:space="0" w:color="C2C2C2"/>
                    <w:right w:val="single" w:sz="6" w:space="0" w:color="C2C2C2"/>
                  </w:divBdr>
                </w:div>
              </w:divsChild>
            </w:div>
          </w:divsChild>
        </w:div>
      </w:divsChild>
    </w:div>
    <w:div w:id="2124185424">
      <w:bodyDiv w:val="1"/>
      <w:marLeft w:val="0"/>
      <w:marRight w:val="0"/>
      <w:marTop w:val="0"/>
      <w:marBottom w:val="0"/>
      <w:divBdr>
        <w:top w:val="none" w:sz="0" w:space="0" w:color="auto"/>
        <w:left w:val="none" w:sz="0" w:space="0" w:color="auto"/>
        <w:bottom w:val="none" w:sz="0" w:space="0" w:color="auto"/>
        <w:right w:val="none" w:sz="0" w:space="0" w:color="auto"/>
      </w:divBdr>
    </w:div>
    <w:div w:id="2145079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7%D0%BE%D0%BB%D0%BE%D1%82%D0%B0%D1%8F_%D1%81%D0%BF%D0%B8%D1%80%D0%B0%D0%BB%D1%8C"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4702</Words>
  <Characters>26804</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Доброходская Светлана Игоревна</dc:creator>
  <cp:keywords/>
  <dc:description/>
  <cp:lastModifiedBy>Гринева Мария Ивановна</cp:lastModifiedBy>
  <cp:revision>3</cp:revision>
  <dcterms:created xsi:type="dcterms:W3CDTF">2022-12-15T09:29:00Z</dcterms:created>
  <dcterms:modified xsi:type="dcterms:W3CDTF">2022-12-15T09:29:00Z</dcterms:modified>
</cp:coreProperties>
</file>